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84FC245" w14:textId="77777777" w:rsidR="005F272F" w:rsidRPr="001C63DE" w:rsidRDefault="009A4FE4" w:rsidP="00287219">
      <w:pPr>
        <w:spacing w:line="276" w:lineRule="auto"/>
        <w:jc w:val="center"/>
        <w:rPr>
          <w:b/>
          <w:sz w:val="36"/>
          <w:szCs w:val="34"/>
          <w:lang w:val="es-ES"/>
        </w:rPr>
      </w:pPr>
      <w:r w:rsidRPr="001C63DE">
        <w:rPr>
          <w:b/>
          <w:sz w:val="36"/>
          <w:szCs w:val="34"/>
          <w:lang w:val="es-ES"/>
        </w:rPr>
        <w:t>ANÁLISIS RAZONADO</w:t>
      </w:r>
    </w:p>
    <w:p w14:paraId="06DCB5B3" w14:textId="2C16373B" w:rsidR="00C95C90" w:rsidRDefault="006C26DF" w:rsidP="00287219">
      <w:pPr>
        <w:spacing w:line="276" w:lineRule="auto"/>
        <w:jc w:val="center"/>
        <w:rPr>
          <w:b/>
          <w:sz w:val="28"/>
          <w:lang w:val="es-ES"/>
        </w:rPr>
      </w:pPr>
      <w:r w:rsidRPr="001C63DE">
        <w:rPr>
          <w:b/>
          <w:sz w:val="28"/>
          <w:lang w:val="es-ES"/>
        </w:rPr>
        <w:t>Al</w:t>
      </w:r>
      <w:r w:rsidR="00315A21" w:rsidRPr="001C63DE">
        <w:rPr>
          <w:b/>
          <w:sz w:val="28"/>
          <w:lang w:val="es-ES"/>
        </w:rPr>
        <w:t xml:space="preserve"> </w:t>
      </w:r>
      <w:r w:rsidR="00B75928">
        <w:rPr>
          <w:b/>
          <w:sz w:val="28"/>
          <w:lang w:val="es-ES"/>
        </w:rPr>
        <w:t>3</w:t>
      </w:r>
      <w:r w:rsidR="009B470A">
        <w:rPr>
          <w:b/>
          <w:sz w:val="28"/>
          <w:lang w:val="es-ES"/>
        </w:rPr>
        <w:t>1</w:t>
      </w:r>
      <w:r w:rsidR="005F5277" w:rsidRPr="001C63DE">
        <w:rPr>
          <w:b/>
          <w:sz w:val="28"/>
          <w:lang w:val="es-ES"/>
        </w:rPr>
        <w:t xml:space="preserve"> </w:t>
      </w:r>
      <w:r w:rsidR="00901EE5">
        <w:rPr>
          <w:b/>
          <w:sz w:val="28"/>
          <w:lang w:val="es-ES"/>
        </w:rPr>
        <w:t>de</w:t>
      </w:r>
      <w:r w:rsidR="001A6813">
        <w:rPr>
          <w:b/>
          <w:sz w:val="28"/>
          <w:lang w:val="es-ES"/>
        </w:rPr>
        <w:t xml:space="preserve"> </w:t>
      </w:r>
      <w:proofErr w:type="gramStart"/>
      <w:r w:rsidR="009B470A">
        <w:rPr>
          <w:b/>
          <w:sz w:val="28"/>
          <w:lang w:val="es-ES"/>
        </w:rPr>
        <w:t xml:space="preserve">diciembre </w:t>
      </w:r>
      <w:r w:rsidR="00901EE5">
        <w:rPr>
          <w:b/>
          <w:sz w:val="28"/>
          <w:lang w:val="es-ES"/>
        </w:rPr>
        <w:t xml:space="preserve"> de</w:t>
      </w:r>
      <w:proofErr w:type="gramEnd"/>
      <w:r w:rsidR="00901EE5">
        <w:rPr>
          <w:b/>
          <w:sz w:val="28"/>
          <w:lang w:val="es-ES"/>
        </w:rPr>
        <w:t xml:space="preserve"> 2020</w:t>
      </w:r>
    </w:p>
    <w:p w14:paraId="5C334554" w14:textId="77777777" w:rsidR="001C63DE" w:rsidRDefault="001C63DE" w:rsidP="00287219">
      <w:pPr>
        <w:spacing w:line="276" w:lineRule="auto"/>
        <w:jc w:val="center"/>
        <w:rPr>
          <w:b/>
          <w:sz w:val="28"/>
          <w:lang w:val="es-ES"/>
        </w:rPr>
      </w:pPr>
    </w:p>
    <w:p w14:paraId="35F79549" w14:textId="77777777" w:rsidR="001C63DE" w:rsidRPr="001C63DE" w:rsidRDefault="001C63DE" w:rsidP="00287219">
      <w:pPr>
        <w:spacing w:line="276" w:lineRule="auto"/>
        <w:jc w:val="center"/>
        <w:rPr>
          <w:b/>
          <w:sz w:val="28"/>
          <w:lang w:val="es-ES"/>
        </w:rPr>
      </w:pPr>
    </w:p>
    <w:p w14:paraId="7626EF54" w14:textId="77777777" w:rsidR="003F6CFA" w:rsidRPr="001C63DE" w:rsidRDefault="003F6CFA" w:rsidP="00287219">
      <w:pPr>
        <w:spacing w:line="276" w:lineRule="auto"/>
        <w:jc w:val="both"/>
        <w:rPr>
          <w:lang w:val="es-ES"/>
        </w:rPr>
      </w:pPr>
    </w:p>
    <w:p w14:paraId="4EB8533D" w14:textId="3A1EAC97" w:rsidR="00F024B7" w:rsidRDefault="004174EA" w:rsidP="00287219">
      <w:pPr>
        <w:spacing w:line="276" w:lineRule="auto"/>
        <w:jc w:val="both"/>
        <w:rPr>
          <w:sz w:val="22"/>
          <w:szCs w:val="22"/>
          <w:lang w:val="es-ES"/>
        </w:rPr>
      </w:pPr>
      <w:r w:rsidRPr="00CA57A0">
        <w:rPr>
          <w:sz w:val="22"/>
          <w:szCs w:val="22"/>
          <w:lang w:val="es-ES"/>
        </w:rPr>
        <w:t xml:space="preserve">Al </w:t>
      </w:r>
      <w:r w:rsidR="00B75928">
        <w:rPr>
          <w:sz w:val="22"/>
          <w:szCs w:val="22"/>
          <w:lang w:val="es-ES"/>
        </w:rPr>
        <w:t>3</w:t>
      </w:r>
      <w:r w:rsidR="009B470A">
        <w:rPr>
          <w:sz w:val="22"/>
          <w:szCs w:val="22"/>
          <w:lang w:val="es-ES"/>
        </w:rPr>
        <w:t>1</w:t>
      </w:r>
      <w:r w:rsidRPr="00CA57A0">
        <w:rPr>
          <w:sz w:val="22"/>
          <w:szCs w:val="22"/>
          <w:lang w:val="es-ES"/>
        </w:rPr>
        <w:t xml:space="preserve"> de </w:t>
      </w:r>
      <w:proofErr w:type="gramStart"/>
      <w:r w:rsidR="009B470A">
        <w:rPr>
          <w:sz w:val="22"/>
          <w:szCs w:val="22"/>
          <w:lang w:val="es-ES"/>
        </w:rPr>
        <w:t xml:space="preserve">diciembre </w:t>
      </w:r>
      <w:r w:rsidR="00901EE5" w:rsidRPr="00CA57A0">
        <w:rPr>
          <w:sz w:val="22"/>
          <w:szCs w:val="22"/>
          <w:lang w:val="es-ES"/>
        </w:rPr>
        <w:t xml:space="preserve"> de</w:t>
      </w:r>
      <w:proofErr w:type="gramEnd"/>
      <w:r w:rsidR="00901EE5" w:rsidRPr="00CA57A0">
        <w:rPr>
          <w:sz w:val="22"/>
          <w:szCs w:val="22"/>
          <w:lang w:val="es-ES"/>
        </w:rPr>
        <w:t xml:space="preserve"> 2020,</w:t>
      </w:r>
      <w:r w:rsidR="005E7EF6" w:rsidRPr="00CA57A0">
        <w:rPr>
          <w:sz w:val="22"/>
          <w:szCs w:val="22"/>
          <w:lang w:val="es-ES"/>
        </w:rPr>
        <w:t xml:space="preserve"> el resultado por función</w:t>
      </w:r>
      <w:r w:rsidR="00BC082E" w:rsidRPr="00CA57A0">
        <w:rPr>
          <w:sz w:val="22"/>
          <w:szCs w:val="22"/>
          <w:lang w:val="es-ES"/>
        </w:rPr>
        <w:t xml:space="preserve"> alcanza los</w:t>
      </w:r>
      <w:r w:rsidR="006C26DF" w:rsidRPr="00CA57A0">
        <w:rPr>
          <w:sz w:val="22"/>
          <w:szCs w:val="22"/>
          <w:lang w:val="es-ES"/>
        </w:rPr>
        <w:t xml:space="preserve"> M</w:t>
      </w:r>
      <w:r w:rsidR="00CA57A0" w:rsidRPr="00CA57A0">
        <w:rPr>
          <w:sz w:val="22"/>
          <w:szCs w:val="22"/>
          <w:lang w:val="es-ES"/>
        </w:rPr>
        <w:t>$</w:t>
      </w:r>
      <w:r w:rsidR="00D017BA" w:rsidRPr="00CA57A0">
        <w:rPr>
          <w:sz w:val="22"/>
          <w:szCs w:val="22"/>
          <w:lang w:val="es-ES"/>
        </w:rPr>
        <w:t xml:space="preserve"> </w:t>
      </w:r>
      <w:r w:rsidR="002B3DEA">
        <w:rPr>
          <w:sz w:val="22"/>
          <w:szCs w:val="22"/>
          <w:lang w:val="es-ES"/>
        </w:rPr>
        <w:t>149.452</w:t>
      </w:r>
      <w:r w:rsidR="00F154A5" w:rsidRPr="00CA57A0">
        <w:rPr>
          <w:sz w:val="22"/>
          <w:szCs w:val="22"/>
          <w:lang w:val="es-ES"/>
        </w:rPr>
        <w:t>.-</w:t>
      </w:r>
      <w:r w:rsidR="00686327" w:rsidRPr="00CA57A0">
        <w:rPr>
          <w:sz w:val="22"/>
          <w:szCs w:val="22"/>
          <w:lang w:val="es-ES"/>
        </w:rPr>
        <w:t>,</w:t>
      </w:r>
      <w:r w:rsidR="00BC082E" w:rsidRPr="00CA57A0">
        <w:rPr>
          <w:sz w:val="22"/>
          <w:szCs w:val="22"/>
          <w:lang w:val="es-ES"/>
        </w:rPr>
        <w:t xml:space="preserve"> después de reconocidos los gastos por impuestos.</w:t>
      </w:r>
    </w:p>
    <w:p w14:paraId="45CFE862" w14:textId="5412D509" w:rsidR="005338CF" w:rsidRDefault="005338CF" w:rsidP="00287219">
      <w:pPr>
        <w:spacing w:line="276" w:lineRule="auto"/>
        <w:jc w:val="both"/>
        <w:rPr>
          <w:sz w:val="22"/>
          <w:szCs w:val="22"/>
          <w:lang w:val="es-ES"/>
        </w:rPr>
      </w:pPr>
    </w:p>
    <w:p w14:paraId="62BE4659" w14:textId="792E7E5A" w:rsidR="005338CF" w:rsidRDefault="005338CF" w:rsidP="005338CF">
      <w:pPr>
        <w:spacing w:line="276" w:lineRule="auto"/>
        <w:rPr>
          <w:lang w:val="es-ES"/>
        </w:rPr>
      </w:pPr>
      <w:r w:rsidRPr="00C95F02">
        <w:rPr>
          <w:sz w:val="22"/>
          <w:szCs w:val="22"/>
          <w:lang w:val="es-ES"/>
        </w:rPr>
        <w:t xml:space="preserve">Los resultados para los períodos terminado el 31 de </w:t>
      </w:r>
      <w:proofErr w:type="gramStart"/>
      <w:r w:rsidRPr="00C95F02">
        <w:rPr>
          <w:sz w:val="22"/>
          <w:szCs w:val="22"/>
          <w:lang w:val="es-ES"/>
        </w:rPr>
        <w:t>Diciembre</w:t>
      </w:r>
      <w:proofErr w:type="gramEnd"/>
      <w:r w:rsidRPr="00C95F02">
        <w:rPr>
          <w:sz w:val="22"/>
          <w:szCs w:val="22"/>
          <w:lang w:val="es-ES"/>
        </w:rPr>
        <w:t xml:space="preserve"> de 20</w:t>
      </w:r>
      <w:r>
        <w:rPr>
          <w:lang w:val="es-ES"/>
        </w:rPr>
        <w:t>20</w:t>
      </w:r>
      <w:r w:rsidRPr="00C95F02">
        <w:rPr>
          <w:sz w:val="22"/>
          <w:szCs w:val="22"/>
          <w:lang w:val="es-ES"/>
        </w:rPr>
        <w:t xml:space="preserve"> y 20</w:t>
      </w:r>
      <w:r>
        <w:rPr>
          <w:lang w:val="es-ES"/>
        </w:rPr>
        <w:t>19</w:t>
      </w:r>
      <w:r w:rsidRPr="00C95F02">
        <w:rPr>
          <w:sz w:val="22"/>
          <w:szCs w:val="22"/>
          <w:lang w:val="es-ES"/>
        </w:rPr>
        <w:t xml:space="preserve"> muestran los siguientes indicadores: </w:t>
      </w:r>
    </w:p>
    <w:p w14:paraId="7183A783" w14:textId="5CBC0C69" w:rsidR="005338CF" w:rsidRPr="00CA57A0" w:rsidRDefault="005338CF" w:rsidP="005338CF">
      <w:pPr>
        <w:spacing w:line="276" w:lineRule="auto"/>
        <w:jc w:val="both"/>
        <w:rPr>
          <w:sz w:val="22"/>
          <w:szCs w:val="22"/>
          <w:lang w:val="es-ES"/>
        </w:rPr>
      </w:pPr>
      <w:r w:rsidRPr="00C95F02">
        <w:rPr>
          <w:sz w:val="22"/>
          <w:szCs w:val="22"/>
          <w:lang w:val="es-ES"/>
        </w:rPr>
        <w:t>El Resultado al 31 de Diciembre de 2006 presenta una utilidad</w:t>
      </w:r>
      <w:r>
        <w:rPr>
          <w:lang w:val="es-ES"/>
        </w:rPr>
        <w:t xml:space="preserve"> </w:t>
      </w:r>
      <w:proofErr w:type="gramStart"/>
      <w:r w:rsidRPr="00C95F02">
        <w:rPr>
          <w:sz w:val="22"/>
          <w:szCs w:val="22"/>
          <w:lang w:val="es-ES"/>
        </w:rPr>
        <w:t>de .</w:t>
      </w:r>
      <w:proofErr w:type="gramEnd"/>
      <w:r>
        <w:rPr>
          <w:lang w:val="es-ES"/>
        </w:rPr>
        <w:t xml:space="preserve"> $149</w:t>
      </w:r>
      <w:r w:rsidRPr="00C95F02">
        <w:rPr>
          <w:sz w:val="22"/>
          <w:szCs w:val="22"/>
          <w:lang w:val="es-ES"/>
        </w:rPr>
        <w:t xml:space="preserve"> millones frente a $ </w:t>
      </w:r>
      <w:r>
        <w:rPr>
          <w:lang w:val="es-ES"/>
        </w:rPr>
        <w:t>(182.062</w:t>
      </w:r>
      <w:proofErr w:type="gramStart"/>
      <w:r>
        <w:rPr>
          <w:lang w:val="es-ES"/>
        </w:rPr>
        <w:t xml:space="preserve">) </w:t>
      </w:r>
      <w:r w:rsidRPr="00C95F02">
        <w:rPr>
          <w:sz w:val="22"/>
          <w:szCs w:val="22"/>
          <w:lang w:val="es-ES"/>
        </w:rPr>
        <w:t xml:space="preserve"> millones</w:t>
      </w:r>
      <w:proofErr w:type="gramEnd"/>
      <w:r w:rsidRPr="00C95F02">
        <w:rPr>
          <w:sz w:val="22"/>
          <w:szCs w:val="22"/>
          <w:lang w:val="es-ES"/>
        </w:rPr>
        <w:t xml:space="preserve"> de </w:t>
      </w:r>
      <w:r>
        <w:rPr>
          <w:lang w:val="es-ES"/>
        </w:rPr>
        <w:t xml:space="preserve">perdida </w:t>
      </w:r>
      <w:r w:rsidRPr="00C95F02">
        <w:rPr>
          <w:sz w:val="22"/>
          <w:szCs w:val="22"/>
          <w:lang w:val="es-ES"/>
        </w:rPr>
        <w:t xml:space="preserve"> a igual período de 20</w:t>
      </w:r>
      <w:r>
        <w:rPr>
          <w:lang w:val="es-ES"/>
        </w:rPr>
        <w:t>19</w:t>
      </w:r>
      <w:r w:rsidRPr="00C95F02">
        <w:rPr>
          <w:sz w:val="22"/>
          <w:szCs w:val="22"/>
          <w:lang w:val="es-ES"/>
        </w:rPr>
        <w:t xml:space="preserve">, lo que representa un crecimiento de un </w:t>
      </w:r>
      <w:r>
        <w:rPr>
          <w:lang w:val="es-ES"/>
        </w:rPr>
        <w:t xml:space="preserve"> 121, 8 </w:t>
      </w:r>
      <w:r w:rsidRPr="00C95F02">
        <w:rPr>
          <w:sz w:val="22"/>
          <w:szCs w:val="22"/>
          <w:lang w:val="es-ES"/>
        </w:rPr>
        <w:t>%. Este resultado se explica por el m</w:t>
      </w:r>
      <w:r>
        <w:rPr>
          <w:lang w:val="es-ES"/>
        </w:rPr>
        <w:t>ayo</w:t>
      </w:r>
      <w:r w:rsidRPr="00C95F02">
        <w:rPr>
          <w:sz w:val="22"/>
          <w:szCs w:val="22"/>
          <w:lang w:val="es-ES"/>
        </w:rPr>
        <w:t xml:space="preserve">r resultado de explotación en un </w:t>
      </w:r>
      <w:r>
        <w:rPr>
          <w:lang w:val="es-ES"/>
        </w:rPr>
        <w:t>21,07</w:t>
      </w:r>
      <w:proofErr w:type="gramStart"/>
      <w:r>
        <w:rPr>
          <w:lang w:val="es-ES"/>
        </w:rPr>
        <w:t>%  esto</w:t>
      </w:r>
      <w:proofErr w:type="gramEnd"/>
      <w:r>
        <w:rPr>
          <w:lang w:val="es-ES"/>
        </w:rPr>
        <w:t xml:space="preserve"> producto al aumento sostenido de las ventas del </w:t>
      </w:r>
      <w:proofErr w:type="spellStart"/>
      <w:r>
        <w:rPr>
          <w:lang w:val="es-ES"/>
        </w:rPr>
        <w:t>ultimo</w:t>
      </w:r>
      <w:proofErr w:type="spellEnd"/>
      <w:r>
        <w:rPr>
          <w:lang w:val="es-ES"/>
        </w:rPr>
        <w:t xml:space="preserve"> trimestre del año el que el año anterior se vio perjudicado por la contingencia nacional ( Estallido Social)</w:t>
      </w:r>
    </w:p>
    <w:p w14:paraId="105E3064" w14:textId="598FC7D3" w:rsidR="00696E2E" w:rsidRDefault="00696E2E" w:rsidP="00287219">
      <w:pPr>
        <w:spacing w:line="276" w:lineRule="auto"/>
        <w:jc w:val="both"/>
        <w:rPr>
          <w:sz w:val="22"/>
          <w:szCs w:val="22"/>
          <w:lang w:val="es-ES"/>
        </w:rPr>
      </w:pPr>
    </w:p>
    <w:p w14:paraId="7BF1D266" w14:textId="77777777" w:rsidR="005338CF" w:rsidRPr="00CA57A0" w:rsidRDefault="005338CF" w:rsidP="00287219">
      <w:pPr>
        <w:spacing w:line="276" w:lineRule="auto"/>
        <w:jc w:val="both"/>
        <w:rPr>
          <w:sz w:val="22"/>
          <w:szCs w:val="22"/>
          <w:lang w:val="es-ES"/>
        </w:rPr>
      </w:pPr>
    </w:p>
    <w:p w14:paraId="293B936C" w14:textId="77777777" w:rsidR="00F024B7" w:rsidRPr="001C63DE" w:rsidRDefault="00F024B7" w:rsidP="00287219">
      <w:pPr>
        <w:numPr>
          <w:ilvl w:val="0"/>
          <w:numId w:val="21"/>
        </w:numPr>
        <w:spacing w:line="276" w:lineRule="auto"/>
        <w:jc w:val="both"/>
        <w:rPr>
          <w:b/>
          <w:caps/>
          <w:sz w:val="28"/>
          <w:lang w:val="es-ES"/>
        </w:rPr>
      </w:pPr>
      <w:r w:rsidRPr="001C63DE">
        <w:rPr>
          <w:b/>
          <w:caps/>
          <w:sz w:val="28"/>
          <w:lang w:val="es-ES"/>
        </w:rPr>
        <w:t>Análisis de Resultados Operacionales</w:t>
      </w:r>
    </w:p>
    <w:p w14:paraId="6D9363C8" w14:textId="77777777" w:rsidR="00F024B7" w:rsidRPr="001C63DE" w:rsidRDefault="00F154A5" w:rsidP="00287219">
      <w:pPr>
        <w:numPr>
          <w:ilvl w:val="0"/>
          <w:numId w:val="20"/>
        </w:numPr>
        <w:spacing w:line="276" w:lineRule="auto"/>
        <w:jc w:val="both"/>
        <w:rPr>
          <w:b/>
          <w:lang w:val="es-ES"/>
        </w:rPr>
      </w:pPr>
      <w:r w:rsidRPr="001C63DE">
        <w:rPr>
          <w:b/>
          <w:lang w:val="es-ES"/>
        </w:rPr>
        <w:t xml:space="preserve">Ingresos de Televisión </w:t>
      </w:r>
    </w:p>
    <w:p w14:paraId="4A67EFC9" w14:textId="0C389DFE" w:rsidR="00F154A5" w:rsidRPr="001C63DE" w:rsidRDefault="00C1143F" w:rsidP="00287219">
      <w:pPr>
        <w:spacing w:line="276" w:lineRule="auto"/>
        <w:jc w:val="both"/>
        <w:rPr>
          <w:lang w:val="es-ES"/>
        </w:rPr>
      </w:pPr>
      <w:r w:rsidRPr="001C63DE">
        <w:rPr>
          <w:lang w:val="es-ES"/>
        </w:rPr>
        <w:t xml:space="preserve">Los ingresos de explotación </w:t>
      </w:r>
      <w:r w:rsidR="00AD6209" w:rsidRPr="001C63DE">
        <w:rPr>
          <w:lang w:val="es-ES"/>
        </w:rPr>
        <w:t xml:space="preserve">acumulados al cierre </w:t>
      </w:r>
      <w:r w:rsidR="00586451" w:rsidRPr="001C63DE">
        <w:rPr>
          <w:lang w:val="es-ES"/>
        </w:rPr>
        <w:t xml:space="preserve">de </w:t>
      </w:r>
      <w:proofErr w:type="gramStart"/>
      <w:r w:rsidR="005338CF">
        <w:rPr>
          <w:lang w:val="es-ES"/>
        </w:rPr>
        <w:t xml:space="preserve">diciembre </w:t>
      </w:r>
      <w:r w:rsidR="00D017BA">
        <w:rPr>
          <w:lang w:val="es-ES"/>
        </w:rPr>
        <w:t xml:space="preserve"> 2020</w:t>
      </w:r>
      <w:proofErr w:type="gramEnd"/>
      <w:r w:rsidR="008E7625" w:rsidRPr="001C63DE">
        <w:rPr>
          <w:lang w:val="es-ES"/>
        </w:rPr>
        <w:t xml:space="preserve"> </w:t>
      </w:r>
      <w:r w:rsidR="00F024B7" w:rsidRPr="001C63DE">
        <w:rPr>
          <w:lang w:val="es-ES"/>
        </w:rPr>
        <w:t>suman</w:t>
      </w:r>
      <w:r w:rsidR="001C63DE" w:rsidRPr="001C63DE">
        <w:rPr>
          <w:lang w:val="es-ES"/>
        </w:rPr>
        <w:t xml:space="preserve"> M</w:t>
      </w:r>
      <w:r w:rsidR="005338CF">
        <w:rPr>
          <w:lang w:val="es-ES"/>
        </w:rPr>
        <w:t xml:space="preserve"> 4.462.207</w:t>
      </w:r>
      <w:r w:rsidR="001C63DE" w:rsidRPr="001C63DE">
        <w:rPr>
          <w:lang w:val="es-ES"/>
        </w:rPr>
        <w:t>.-</w:t>
      </w:r>
      <w:r w:rsidR="00446C0F" w:rsidRPr="001C63DE">
        <w:rPr>
          <w:lang w:val="es-ES"/>
        </w:rPr>
        <w:t xml:space="preserve">                                                    </w:t>
      </w:r>
    </w:p>
    <w:p w14:paraId="793C1725" w14:textId="54556ED4" w:rsidR="005338CF" w:rsidRDefault="005338CF" w:rsidP="00287219">
      <w:pPr>
        <w:spacing w:line="276" w:lineRule="auto"/>
        <w:jc w:val="both"/>
        <w:rPr>
          <w:sz w:val="22"/>
          <w:szCs w:val="22"/>
          <w:lang w:val="es-ES"/>
        </w:rPr>
      </w:pPr>
      <w:r w:rsidRPr="00C95F02">
        <w:rPr>
          <w:sz w:val="22"/>
          <w:szCs w:val="22"/>
          <w:lang w:val="es-ES"/>
        </w:rPr>
        <w:t xml:space="preserve">lo que representó un aumento de un </w:t>
      </w:r>
      <w:r>
        <w:rPr>
          <w:sz w:val="22"/>
          <w:szCs w:val="22"/>
          <w:lang w:val="es-ES"/>
        </w:rPr>
        <w:t>21,07</w:t>
      </w:r>
      <w:r w:rsidRPr="00C95F02">
        <w:rPr>
          <w:sz w:val="22"/>
          <w:szCs w:val="22"/>
          <w:lang w:val="es-ES"/>
        </w:rPr>
        <w:t>% con respecto a igual período de 20</w:t>
      </w:r>
      <w:r>
        <w:rPr>
          <w:sz w:val="22"/>
          <w:szCs w:val="22"/>
          <w:lang w:val="es-ES"/>
        </w:rPr>
        <w:t>19</w:t>
      </w:r>
      <w:r w:rsidRPr="00C95F02">
        <w:rPr>
          <w:sz w:val="22"/>
          <w:szCs w:val="22"/>
          <w:lang w:val="es-ES"/>
        </w:rPr>
        <w:t xml:space="preserve">, que fueron de </w:t>
      </w:r>
      <w:r>
        <w:rPr>
          <w:sz w:val="22"/>
          <w:szCs w:val="22"/>
          <w:lang w:val="es-ES"/>
        </w:rPr>
        <w:t>3.521.641</w:t>
      </w:r>
      <w:r w:rsidRPr="00C95F02">
        <w:rPr>
          <w:sz w:val="22"/>
          <w:szCs w:val="22"/>
          <w:lang w:val="es-ES"/>
        </w:rPr>
        <w:t xml:space="preserve"> millones. Esta variación se debe al aumento en la venta de un </w:t>
      </w:r>
      <w:r w:rsidR="001A758A">
        <w:rPr>
          <w:sz w:val="22"/>
          <w:szCs w:val="22"/>
          <w:lang w:val="es-ES"/>
        </w:rPr>
        <w:t>21</w:t>
      </w:r>
      <w:r w:rsidR="00393511">
        <w:rPr>
          <w:sz w:val="22"/>
          <w:szCs w:val="22"/>
          <w:lang w:val="es-ES"/>
        </w:rPr>
        <w:t>,07</w:t>
      </w:r>
      <w:r w:rsidRPr="00C95F02">
        <w:rPr>
          <w:sz w:val="22"/>
          <w:szCs w:val="22"/>
          <w:lang w:val="es-ES"/>
        </w:rPr>
        <w:t>%</w:t>
      </w:r>
    </w:p>
    <w:p w14:paraId="3B6649AD" w14:textId="77777777" w:rsidR="005338CF" w:rsidRPr="001C63DE" w:rsidRDefault="005338CF" w:rsidP="00287219">
      <w:pPr>
        <w:spacing w:line="276" w:lineRule="auto"/>
        <w:jc w:val="both"/>
        <w:rPr>
          <w:lang w:val="es-ES"/>
        </w:rPr>
      </w:pPr>
    </w:p>
    <w:p w14:paraId="5068A275" w14:textId="77777777" w:rsidR="00F024B7" w:rsidRPr="001C63DE" w:rsidRDefault="00F024B7" w:rsidP="00287219">
      <w:pPr>
        <w:numPr>
          <w:ilvl w:val="0"/>
          <w:numId w:val="20"/>
        </w:numPr>
        <w:spacing w:line="276" w:lineRule="auto"/>
        <w:jc w:val="both"/>
        <w:rPr>
          <w:lang w:val="es-ES"/>
        </w:rPr>
      </w:pPr>
      <w:r w:rsidRPr="001C63DE">
        <w:rPr>
          <w:b/>
          <w:lang w:val="es-ES"/>
        </w:rPr>
        <w:t xml:space="preserve">Costos </w:t>
      </w:r>
      <w:r w:rsidR="00586451" w:rsidRPr="001C63DE">
        <w:rPr>
          <w:b/>
          <w:lang w:val="es-ES"/>
        </w:rPr>
        <w:t xml:space="preserve">de </w:t>
      </w:r>
      <w:r w:rsidR="00C80DFE" w:rsidRPr="001C63DE">
        <w:rPr>
          <w:b/>
          <w:lang w:val="es-ES"/>
        </w:rPr>
        <w:t>V</w:t>
      </w:r>
      <w:r w:rsidR="00586451" w:rsidRPr="001C63DE">
        <w:rPr>
          <w:b/>
          <w:lang w:val="es-ES"/>
        </w:rPr>
        <w:t xml:space="preserve">entas </w:t>
      </w:r>
      <w:r w:rsidRPr="001C63DE">
        <w:rPr>
          <w:b/>
          <w:lang w:val="es-ES"/>
        </w:rPr>
        <w:t>y G</w:t>
      </w:r>
      <w:r w:rsidR="00586451" w:rsidRPr="001C63DE">
        <w:rPr>
          <w:b/>
          <w:lang w:val="es-ES"/>
        </w:rPr>
        <w:t>astos de Administración</w:t>
      </w:r>
    </w:p>
    <w:p w14:paraId="592D4E79" w14:textId="1CE2817A" w:rsidR="007C2F2C" w:rsidRDefault="00C1143F" w:rsidP="00287219">
      <w:pPr>
        <w:spacing w:line="276" w:lineRule="auto"/>
        <w:jc w:val="both"/>
        <w:rPr>
          <w:lang w:val="es-ES"/>
        </w:rPr>
      </w:pPr>
      <w:r w:rsidRPr="001C63DE">
        <w:rPr>
          <w:lang w:val="es-ES"/>
        </w:rPr>
        <w:t>Por otro lado, l</w:t>
      </w:r>
      <w:r w:rsidR="00F024B7" w:rsidRPr="001C63DE">
        <w:rPr>
          <w:lang w:val="es-ES"/>
        </w:rPr>
        <w:t xml:space="preserve">os Costos de </w:t>
      </w:r>
      <w:r w:rsidR="00586451" w:rsidRPr="001C63DE">
        <w:rPr>
          <w:lang w:val="es-ES"/>
        </w:rPr>
        <w:t>Ventas</w:t>
      </w:r>
      <w:r w:rsidR="00424246" w:rsidRPr="001C63DE">
        <w:rPr>
          <w:lang w:val="es-ES"/>
        </w:rPr>
        <w:t xml:space="preserve"> (incluye depreciación)</w:t>
      </w:r>
      <w:r w:rsidRPr="001C63DE">
        <w:rPr>
          <w:lang w:val="es-ES"/>
        </w:rPr>
        <w:t>,</w:t>
      </w:r>
      <w:r w:rsidR="00F92710" w:rsidRPr="001C63DE">
        <w:rPr>
          <w:lang w:val="es-ES"/>
        </w:rPr>
        <w:t xml:space="preserve"> </w:t>
      </w:r>
      <w:r w:rsidR="00424246" w:rsidRPr="001C63DE">
        <w:rPr>
          <w:lang w:val="es-ES"/>
        </w:rPr>
        <w:t xml:space="preserve">más </w:t>
      </w:r>
      <w:r w:rsidR="00F024B7" w:rsidRPr="001C63DE">
        <w:rPr>
          <w:lang w:val="es-ES"/>
        </w:rPr>
        <w:t>Gastos</w:t>
      </w:r>
      <w:r w:rsidR="00F6169F" w:rsidRPr="001C63DE">
        <w:rPr>
          <w:lang w:val="es-ES"/>
        </w:rPr>
        <w:t xml:space="preserve"> de Administración</w:t>
      </w:r>
      <w:r w:rsidRPr="001C63DE">
        <w:rPr>
          <w:lang w:val="es-ES"/>
        </w:rPr>
        <w:t>, necesarios para producir los niveles de ingr</w:t>
      </w:r>
      <w:r w:rsidR="000D2D1E" w:rsidRPr="001C63DE">
        <w:rPr>
          <w:lang w:val="es-ES"/>
        </w:rPr>
        <w:t xml:space="preserve">esos mencionados anteriormente, </w:t>
      </w:r>
      <w:r w:rsidRPr="001C63DE">
        <w:rPr>
          <w:lang w:val="es-ES"/>
        </w:rPr>
        <w:t>alcanzan a M$</w:t>
      </w:r>
      <w:r w:rsidR="005338CF">
        <w:rPr>
          <w:lang w:val="es-ES"/>
        </w:rPr>
        <w:t>4.053.</w:t>
      </w:r>
      <w:r w:rsidR="00F008D9">
        <w:rPr>
          <w:lang w:val="es-ES"/>
        </w:rPr>
        <w:t xml:space="preserve">538 </w:t>
      </w:r>
      <w:r w:rsidR="00F008D9" w:rsidRPr="001C63DE">
        <w:rPr>
          <w:lang w:val="es-ES"/>
        </w:rPr>
        <w:t>representando</w:t>
      </w:r>
      <w:r w:rsidR="00424246" w:rsidRPr="001C63DE">
        <w:rPr>
          <w:lang w:val="es-ES"/>
        </w:rPr>
        <w:t xml:space="preserve"> un </w:t>
      </w:r>
      <w:r w:rsidR="005338CF">
        <w:rPr>
          <w:lang w:val="es-ES"/>
        </w:rPr>
        <w:t>90,84</w:t>
      </w:r>
      <w:r w:rsidR="0062378D" w:rsidRPr="001C63DE">
        <w:rPr>
          <w:lang w:val="es-ES"/>
        </w:rPr>
        <w:t>% de las ventas</w:t>
      </w:r>
      <w:r w:rsidR="00DF7C13" w:rsidRPr="001C63DE">
        <w:rPr>
          <w:lang w:val="es-ES"/>
        </w:rPr>
        <w:t xml:space="preserve"> para el </w:t>
      </w:r>
      <w:r w:rsidR="00F008D9">
        <w:rPr>
          <w:lang w:val="es-ES"/>
        </w:rPr>
        <w:t>segundo semestre</w:t>
      </w:r>
      <w:r w:rsidR="007B4172">
        <w:rPr>
          <w:lang w:val="es-ES"/>
        </w:rPr>
        <w:t xml:space="preserve"> del año 20</w:t>
      </w:r>
      <w:r w:rsidR="00D017BA">
        <w:rPr>
          <w:lang w:val="es-ES"/>
        </w:rPr>
        <w:t>20</w:t>
      </w:r>
      <w:r w:rsidR="00F154A5" w:rsidRPr="001C63DE">
        <w:rPr>
          <w:lang w:val="es-ES"/>
        </w:rPr>
        <w:t>.</w:t>
      </w:r>
    </w:p>
    <w:p w14:paraId="716A0D2E" w14:textId="0220FBD3" w:rsidR="00F008D9" w:rsidRPr="001C63DE" w:rsidRDefault="00F008D9" w:rsidP="00287219">
      <w:pPr>
        <w:spacing w:line="276" w:lineRule="auto"/>
        <w:jc w:val="both"/>
        <w:rPr>
          <w:lang w:val="es-ES"/>
        </w:rPr>
      </w:pPr>
      <w:r>
        <w:rPr>
          <w:lang w:val="es-ES"/>
        </w:rPr>
        <w:t>Y una disminución del 9% en relación al mismo periodo del año 2019</w:t>
      </w:r>
    </w:p>
    <w:p w14:paraId="3A286E58" w14:textId="77777777" w:rsidR="000D2D1E" w:rsidRPr="001C63DE" w:rsidRDefault="000D2D1E" w:rsidP="00287219">
      <w:pPr>
        <w:spacing w:line="276" w:lineRule="auto"/>
        <w:jc w:val="both"/>
        <w:rPr>
          <w:lang w:val="es-ES"/>
        </w:rPr>
      </w:pPr>
    </w:p>
    <w:p w14:paraId="13798A64" w14:textId="388DDDF8" w:rsidR="007B4172" w:rsidRDefault="007B4172" w:rsidP="005247D6">
      <w:pPr>
        <w:spacing w:line="276" w:lineRule="auto"/>
        <w:jc w:val="both"/>
        <w:rPr>
          <w:color w:val="000000"/>
          <w:lang w:val="es-ES"/>
        </w:rPr>
      </w:pPr>
    </w:p>
    <w:p w14:paraId="358949DD" w14:textId="6EE363CC" w:rsidR="00F008D9" w:rsidRDefault="00F008D9" w:rsidP="005247D6">
      <w:pPr>
        <w:spacing w:line="276" w:lineRule="auto"/>
        <w:jc w:val="both"/>
        <w:rPr>
          <w:color w:val="000000"/>
          <w:lang w:val="es-ES"/>
        </w:rPr>
      </w:pPr>
    </w:p>
    <w:p w14:paraId="24787203" w14:textId="3BBA9BF5" w:rsidR="00F008D9" w:rsidRDefault="00F008D9" w:rsidP="005247D6">
      <w:pPr>
        <w:spacing w:line="276" w:lineRule="auto"/>
        <w:jc w:val="both"/>
        <w:rPr>
          <w:color w:val="000000"/>
          <w:lang w:val="es-ES"/>
        </w:rPr>
      </w:pPr>
    </w:p>
    <w:p w14:paraId="00FDC8B2" w14:textId="2308FB1B" w:rsidR="00F008D9" w:rsidRDefault="00F008D9" w:rsidP="005247D6">
      <w:pPr>
        <w:spacing w:line="276" w:lineRule="auto"/>
        <w:jc w:val="both"/>
        <w:rPr>
          <w:color w:val="000000"/>
          <w:lang w:val="es-ES"/>
        </w:rPr>
      </w:pPr>
    </w:p>
    <w:p w14:paraId="2A95F541" w14:textId="55EE97AA" w:rsidR="00F008D9" w:rsidRDefault="00F008D9" w:rsidP="005247D6">
      <w:pPr>
        <w:spacing w:line="276" w:lineRule="auto"/>
        <w:jc w:val="both"/>
        <w:rPr>
          <w:color w:val="000000"/>
          <w:lang w:val="es-ES"/>
        </w:rPr>
      </w:pPr>
    </w:p>
    <w:p w14:paraId="3D3D3D2C" w14:textId="71608C0F" w:rsidR="00F008D9" w:rsidRDefault="00F008D9" w:rsidP="005247D6">
      <w:pPr>
        <w:spacing w:line="276" w:lineRule="auto"/>
        <w:jc w:val="both"/>
        <w:rPr>
          <w:color w:val="000000"/>
          <w:lang w:val="es-ES"/>
        </w:rPr>
      </w:pPr>
    </w:p>
    <w:p w14:paraId="1FEA1BCE" w14:textId="73396727" w:rsidR="00F008D9" w:rsidRDefault="00F008D9" w:rsidP="005247D6">
      <w:pPr>
        <w:spacing w:line="276" w:lineRule="auto"/>
        <w:jc w:val="both"/>
        <w:rPr>
          <w:color w:val="000000"/>
          <w:lang w:val="es-ES"/>
        </w:rPr>
      </w:pPr>
    </w:p>
    <w:p w14:paraId="7C3741A5" w14:textId="6EDE4828" w:rsidR="00F008D9" w:rsidRDefault="00F008D9" w:rsidP="005247D6">
      <w:pPr>
        <w:spacing w:line="276" w:lineRule="auto"/>
        <w:jc w:val="both"/>
        <w:rPr>
          <w:color w:val="000000"/>
          <w:lang w:val="es-ES"/>
        </w:rPr>
      </w:pPr>
    </w:p>
    <w:p w14:paraId="6083120D" w14:textId="77777777" w:rsidR="00F008D9" w:rsidRDefault="00F008D9" w:rsidP="005247D6">
      <w:pPr>
        <w:spacing w:line="276" w:lineRule="auto"/>
        <w:jc w:val="both"/>
        <w:rPr>
          <w:color w:val="000000"/>
          <w:lang w:val="es-ES"/>
        </w:rPr>
      </w:pPr>
    </w:p>
    <w:p w14:paraId="38BED9AC" w14:textId="77777777" w:rsidR="001C63DE" w:rsidRPr="001C63DE" w:rsidRDefault="001C63DE" w:rsidP="005247D6">
      <w:pPr>
        <w:spacing w:line="276" w:lineRule="auto"/>
        <w:jc w:val="both"/>
        <w:rPr>
          <w:color w:val="000000"/>
          <w:lang w:val="es-ES"/>
        </w:rPr>
      </w:pPr>
    </w:p>
    <w:p w14:paraId="0CB16FEF" w14:textId="77777777" w:rsidR="00F024B7" w:rsidRPr="001C63DE" w:rsidRDefault="00C80DFE" w:rsidP="00287219">
      <w:pPr>
        <w:numPr>
          <w:ilvl w:val="0"/>
          <w:numId w:val="21"/>
        </w:numPr>
        <w:spacing w:line="276" w:lineRule="auto"/>
        <w:jc w:val="both"/>
        <w:rPr>
          <w:b/>
          <w:caps/>
          <w:sz w:val="28"/>
          <w:lang w:val="es-ES"/>
        </w:rPr>
      </w:pPr>
      <w:r w:rsidRPr="001C63DE">
        <w:rPr>
          <w:b/>
          <w:caps/>
          <w:sz w:val="28"/>
          <w:lang w:val="es-ES"/>
        </w:rPr>
        <w:lastRenderedPageBreak/>
        <w:t xml:space="preserve">AnÁLISIS de </w:t>
      </w:r>
      <w:r w:rsidR="005C55C0" w:rsidRPr="001C63DE">
        <w:rPr>
          <w:b/>
          <w:caps/>
          <w:sz w:val="28"/>
          <w:lang w:val="es-ES"/>
        </w:rPr>
        <w:t>ESTADO DE SITUACIÓN FINANCIERA</w:t>
      </w:r>
    </w:p>
    <w:p w14:paraId="0E1FCC24" w14:textId="77777777" w:rsidR="00F024B7" w:rsidRPr="001C63DE" w:rsidRDefault="00FF65DA" w:rsidP="00287219">
      <w:pPr>
        <w:numPr>
          <w:ilvl w:val="0"/>
          <w:numId w:val="20"/>
        </w:numPr>
        <w:spacing w:line="276" w:lineRule="auto"/>
        <w:jc w:val="both"/>
        <w:rPr>
          <w:b/>
          <w:lang w:val="es-ES"/>
        </w:rPr>
      </w:pPr>
      <w:r w:rsidRPr="001C63DE">
        <w:rPr>
          <w:b/>
          <w:lang w:val="es-ES"/>
        </w:rPr>
        <w:t>Niveles de Liquidez</w:t>
      </w:r>
    </w:p>
    <w:p w14:paraId="220CE9E5" w14:textId="5B1B032D" w:rsidR="00206117" w:rsidRPr="001C63DE" w:rsidRDefault="00C80DFE" w:rsidP="00A96B1C">
      <w:pPr>
        <w:spacing w:line="276" w:lineRule="auto"/>
        <w:jc w:val="both"/>
        <w:rPr>
          <w:lang w:val="es-ES"/>
        </w:rPr>
      </w:pPr>
      <w:r w:rsidRPr="001C63DE">
        <w:rPr>
          <w:lang w:val="es-ES"/>
        </w:rPr>
        <w:t xml:space="preserve">Los niveles de liquidez </w:t>
      </w:r>
      <w:r w:rsidR="00DC43DE" w:rsidRPr="001C63DE">
        <w:rPr>
          <w:lang w:val="es-ES"/>
        </w:rPr>
        <w:t xml:space="preserve">se observan </w:t>
      </w:r>
      <w:r w:rsidR="00F154A5" w:rsidRPr="001C63DE">
        <w:rPr>
          <w:lang w:val="es-ES"/>
        </w:rPr>
        <w:t xml:space="preserve">razonables para el </w:t>
      </w:r>
      <w:proofErr w:type="gramStart"/>
      <w:r w:rsidR="00F154A5" w:rsidRPr="001C63DE">
        <w:rPr>
          <w:lang w:val="es-ES"/>
        </w:rPr>
        <w:t xml:space="preserve">periodo </w:t>
      </w:r>
      <w:r w:rsidR="00DC43DE" w:rsidRPr="001C63DE">
        <w:rPr>
          <w:lang w:val="es-ES"/>
        </w:rPr>
        <w:t>.</w:t>
      </w:r>
      <w:proofErr w:type="gramEnd"/>
      <w:r w:rsidR="00DC43DE" w:rsidRPr="001C63DE">
        <w:rPr>
          <w:lang w:val="es-ES"/>
        </w:rPr>
        <w:t xml:space="preserve">  </w:t>
      </w:r>
    </w:p>
    <w:p w14:paraId="6475B594" w14:textId="77777777" w:rsidR="005247D6" w:rsidRDefault="005247D6" w:rsidP="007C676F">
      <w:pPr>
        <w:jc w:val="both"/>
        <w:rPr>
          <w:lang w:val="es-ES"/>
        </w:rPr>
      </w:pPr>
    </w:p>
    <w:p w14:paraId="12C3E23C" w14:textId="77777777" w:rsidR="00252B14" w:rsidRPr="001C63DE" w:rsidRDefault="00252B14" w:rsidP="007C676F">
      <w:pPr>
        <w:jc w:val="both"/>
        <w:rPr>
          <w:lang w:val="es-ES"/>
        </w:rPr>
      </w:pPr>
    </w:p>
    <w:tbl>
      <w:tblPr>
        <w:tblW w:w="8361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3"/>
        <w:gridCol w:w="898"/>
        <w:gridCol w:w="160"/>
        <w:gridCol w:w="315"/>
        <w:gridCol w:w="655"/>
        <w:gridCol w:w="571"/>
        <w:gridCol w:w="160"/>
        <w:gridCol w:w="485"/>
        <w:gridCol w:w="574"/>
        <w:gridCol w:w="500"/>
      </w:tblGrid>
      <w:tr w:rsidR="005877CD" w:rsidRPr="001C63DE" w14:paraId="3CFC3210" w14:textId="77777777" w:rsidTr="007C15B7">
        <w:trPr>
          <w:trHeight w:val="255"/>
        </w:trPr>
        <w:tc>
          <w:tcPr>
            <w:tcW w:w="4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AC7BF" w14:textId="77777777" w:rsidR="005877CD" w:rsidRPr="001C63DE" w:rsidRDefault="005877CD">
            <w:pPr>
              <w:rPr>
                <w:sz w:val="22"/>
                <w:szCs w:val="18"/>
                <w:lang w:val="es-CL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F42F" w14:textId="77777777" w:rsidR="005877CD" w:rsidRPr="001C63DE" w:rsidRDefault="005877CD">
            <w:pPr>
              <w:rPr>
                <w:sz w:val="22"/>
                <w:szCs w:val="20"/>
                <w:lang w:val="es-C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640D" w14:textId="77777777" w:rsidR="005877CD" w:rsidRPr="001C63DE" w:rsidRDefault="005877CD">
            <w:pPr>
              <w:rPr>
                <w:sz w:val="22"/>
                <w:szCs w:val="20"/>
                <w:lang w:val="es-CL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40A4E" w14:textId="53A9CB0A" w:rsidR="005877CD" w:rsidRPr="001C63DE" w:rsidRDefault="00AC75A0" w:rsidP="00956D73">
            <w:pPr>
              <w:jc w:val="center"/>
              <w:rPr>
                <w:b/>
                <w:bCs/>
                <w:sz w:val="22"/>
                <w:szCs w:val="20"/>
                <w:lang w:val="es-CL"/>
              </w:rPr>
            </w:pPr>
            <w:r w:rsidRPr="001C63DE">
              <w:rPr>
                <w:b/>
                <w:bCs/>
                <w:sz w:val="22"/>
                <w:szCs w:val="20"/>
                <w:lang w:val="es-CL"/>
              </w:rPr>
              <w:t>3</w:t>
            </w:r>
            <w:r w:rsidR="0042485E">
              <w:rPr>
                <w:b/>
                <w:bCs/>
                <w:sz w:val="22"/>
                <w:szCs w:val="20"/>
                <w:lang w:val="es-CL"/>
              </w:rPr>
              <w:t>1</w:t>
            </w:r>
            <w:r w:rsidR="00835F2E" w:rsidRPr="001C63DE">
              <w:rPr>
                <w:b/>
                <w:bCs/>
                <w:sz w:val="22"/>
                <w:szCs w:val="20"/>
                <w:lang w:val="es-CL"/>
              </w:rPr>
              <w:t>.</w:t>
            </w:r>
            <w:r w:rsidR="0042485E">
              <w:rPr>
                <w:b/>
                <w:bCs/>
                <w:sz w:val="22"/>
                <w:szCs w:val="20"/>
                <w:lang w:val="es-CL"/>
              </w:rPr>
              <w:t>12</w:t>
            </w:r>
            <w:r w:rsidR="00E55432">
              <w:rPr>
                <w:b/>
                <w:bCs/>
                <w:sz w:val="22"/>
                <w:szCs w:val="20"/>
                <w:lang w:val="es-CL"/>
              </w:rPr>
              <w:t>.</w:t>
            </w:r>
            <w:r w:rsidR="006D2A8B" w:rsidRPr="001C63DE">
              <w:rPr>
                <w:b/>
                <w:bCs/>
                <w:sz w:val="22"/>
                <w:szCs w:val="20"/>
                <w:lang w:val="es-CL"/>
              </w:rPr>
              <w:t>20</w:t>
            </w:r>
            <w:r w:rsidR="00D017BA">
              <w:rPr>
                <w:b/>
                <w:bCs/>
                <w:sz w:val="22"/>
                <w:szCs w:val="20"/>
                <w:lang w:val="es-CL"/>
              </w:rPr>
              <w:t>20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4C64" w14:textId="77777777" w:rsidR="005877CD" w:rsidRPr="001C63DE" w:rsidRDefault="005877CD">
            <w:pPr>
              <w:rPr>
                <w:sz w:val="22"/>
                <w:szCs w:val="20"/>
                <w:lang w:val="es-C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7B947C" w14:textId="77777777" w:rsidR="005877CD" w:rsidRPr="001C63DE" w:rsidRDefault="005877CD" w:rsidP="00F46E78">
            <w:pPr>
              <w:jc w:val="center"/>
              <w:rPr>
                <w:b/>
                <w:bCs/>
                <w:sz w:val="22"/>
                <w:szCs w:val="20"/>
                <w:lang w:val="es-CL"/>
              </w:rPr>
            </w:pPr>
          </w:p>
        </w:tc>
      </w:tr>
      <w:tr w:rsidR="005877CD" w:rsidRPr="001C63DE" w14:paraId="4127F8DF" w14:textId="77777777" w:rsidTr="007C15B7">
        <w:trPr>
          <w:trHeight w:val="150"/>
        </w:trPr>
        <w:tc>
          <w:tcPr>
            <w:tcW w:w="4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618F" w14:textId="77777777" w:rsidR="005877CD" w:rsidRPr="001C63DE" w:rsidRDefault="005877CD">
            <w:pPr>
              <w:rPr>
                <w:sz w:val="22"/>
                <w:szCs w:val="18"/>
                <w:lang w:val="es-CL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08B4F" w14:textId="77777777" w:rsidR="005877CD" w:rsidRPr="001C63DE" w:rsidRDefault="005877CD">
            <w:pPr>
              <w:rPr>
                <w:sz w:val="22"/>
                <w:szCs w:val="20"/>
                <w:lang w:val="es-C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1FCD" w14:textId="77777777" w:rsidR="005877CD" w:rsidRPr="001C63DE" w:rsidRDefault="005877CD">
            <w:pPr>
              <w:rPr>
                <w:sz w:val="22"/>
                <w:szCs w:val="20"/>
                <w:lang w:val="es-CL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EDF7" w14:textId="77777777" w:rsidR="005877CD" w:rsidRPr="001C63DE" w:rsidRDefault="005877CD">
            <w:pPr>
              <w:rPr>
                <w:sz w:val="22"/>
                <w:szCs w:val="20"/>
                <w:lang w:val="es-C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E530" w14:textId="77777777" w:rsidR="005877CD" w:rsidRPr="001C63DE" w:rsidRDefault="005877CD">
            <w:pPr>
              <w:rPr>
                <w:sz w:val="22"/>
                <w:szCs w:val="20"/>
                <w:lang w:val="es-CL"/>
              </w:rPr>
            </w:pPr>
          </w:p>
        </w:tc>
        <w:tc>
          <w:tcPr>
            <w:tcW w:w="155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72EB8" w14:textId="77777777" w:rsidR="005877CD" w:rsidRPr="001C63DE" w:rsidRDefault="005877CD">
            <w:pPr>
              <w:rPr>
                <w:sz w:val="22"/>
                <w:szCs w:val="20"/>
                <w:lang w:val="es-CL"/>
              </w:rPr>
            </w:pPr>
          </w:p>
        </w:tc>
      </w:tr>
      <w:tr w:rsidR="005877CD" w:rsidRPr="001C63DE" w14:paraId="57441BAB" w14:textId="77777777" w:rsidTr="007C15B7">
        <w:trPr>
          <w:trHeight w:val="240"/>
        </w:trPr>
        <w:tc>
          <w:tcPr>
            <w:tcW w:w="4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6D69" w14:textId="77777777" w:rsidR="005877CD" w:rsidRPr="001C63DE" w:rsidRDefault="005877CD">
            <w:pPr>
              <w:rPr>
                <w:b/>
                <w:bCs/>
                <w:sz w:val="22"/>
                <w:szCs w:val="20"/>
                <w:lang w:val="es-CL"/>
              </w:rPr>
            </w:pPr>
            <w:r w:rsidRPr="001C63DE">
              <w:rPr>
                <w:b/>
                <w:bCs/>
                <w:sz w:val="22"/>
                <w:szCs w:val="20"/>
                <w:lang w:val="es-CL"/>
              </w:rPr>
              <w:t>a) Índices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2C4A" w14:textId="77777777" w:rsidR="005877CD" w:rsidRPr="001C63DE" w:rsidRDefault="005877CD">
            <w:pPr>
              <w:rPr>
                <w:sz w:val="22"/>
                <w:szCs w:val="20"/>
                <w:lang w:val="es-C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CFE1" w14:textId="77777777" w:rsidR="005877CD" w:rsidRPr="001C63DE" w:rsidRDefault="005877CD">
            <w:pPr>
              <w:rPr>
                <w:sz w:val="22"/>
                <w:szCs w:val="20"/>
                <w:lang w:val="es-CL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98AC" w14:textId="77777777" w:rsidR="005877CD" w:rsidRPr="001C63DE" w:rsidRDefault="005877CD">
            <w:pPr>
              <w:rPr>
                <w:sz w:val="22"/>
                <w:szCs w:val="20"/>
                <w:lang w:val="es-C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BF39" w14:textId="77777777" w:rsidR="005877CD" w:rsidRPr="001C63DE" w:rsidRDefault="005877CD">
            <w:pPr>
              <w:rPr>
                <w:sz w:val="22"/>
                <w:szCs w:val="20"/>
                <w:lang w:val="es-C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CC526" w14:textId="77777777" w:rsidR="005877CD" w:rsidRPr="001C63DE" w:rsidRDefault="005877CD">
            <w:pPr>
              <w:rPr>
                <w:sz w:val="22"/>
                <w:szCs w:val="20"/>
                <w:lang w:val="es-CL"/>
              </w:rPr>
            </w:pPr>
          </w:p>
        </w:tc>
      </w:tr>
      <w:tr w:rsidR="00F46E78" w:rsidRPr="00A74829" w14:paraId="539E7DB9" w14:textId="77777777" w:rsidTr="007C15B7">
        <w:trPr>
          <w:trHeight w:val="225"/>
        </w:trPr>
        <w:tc>
          <w:tcPr>
            <w:tcW w:w="4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6594B" w14:textId="77777777" w:rsidR="00F46E78" w:rsidRPr="001C63DE" w:rsidRDefault="00A74829" w:rsidP="00F46E78">
            <w:pPr>
              <w:rPr>
                <w:sz w:val="22"/>
                <w:szCs w:val="20"/>
                <w:lang w:val="es-CL"/>
              </w:rPr>
            </w:pPr>
            <w:r>
              <w:rPr>
                <w:sz w:val="22"/>
                <w:szCs w:val="20"/>
                <w:lang w:val="es-CL"/>
              </w:rPr>
              <w:t>52.</w:t>
            </w:r>
            <w:r w:rsidR="00F46E78" w:rsidRPr="001C63DE">
              <w:rPr>
                <w:sz w:val="22"/>
                <w:szCs w:val="20"/>
                <w:lang w:val="es-CL"/>
              </w:rPr>
              <w:t xml:space="preserve">a.1.- Liquidez corriente        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C7AD9" w14:textId="77777777" w:rsidR="00F46E78" w:rsidRPr="001C63DE" w:rsidRDefault="00F46E78" w:rsidP="00F46E78">
            <w:pPr>
              <w:jc w:val="center"/>
              <w:rPr>
                <w:sz w:val="22"/>
                <w:szCs w:val="20"/>
                <w:lang w:val="es-CL"/>
              </w:rPr>
            </w:pPr>
            <w:r w:rsidRPr="001C63DE">
              <w:rPr>
                <w:sz w:val="22"/>
                <w:szCs w:val="20"/>
                <w:lang w:val="es-CL"/>
              </w:rPr>
              <w:t>(Veces)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1A02F" w14:textId="77777777" w:rsidR="00F46E78" w:rsidRPr="001C63DE" w:rsidRDefault="00F46E78" w:rsidP="00F46E78">
            <w:pPr>
              <w:rPr>
                <w:sz w:val="22"/>
                <w:szCs w:val="20"/>
                <w:lang w:val="es-CL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249B" w14:textId="71DD1572" w:rsidR="00F46E78" w:rsidRPr="001C63DE" w:rsidRDefault="00E55432" w:rsidP="00B04D3B">
            <w:pPr>
              <w:jc w:val="right"/>
              <w:rPr>
                <w:sz w:val="22"/>
                <w:szCs w:val="20"/>
                <w:lang w:val="es-CL"/>
              </w:rPr>
            </w:pPr>
            <w:r>
              <w:rPr>
                <w:sz w:val="22"/>
                <w:szCs w:val="20"/>
                <w:lang w:val="es-CL"/>
              </w:rPr>
              <w:t>0.</w:t>
            </w:r>
            <w:r w:rsidR="0042485E">
              <w:rPr>
                <w:sz w:val="22"/>
                <w:szCs w:val="20"/>
                <w:lang w:val="es-CL"/>
              </w:rPr>
              <w:t>87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4020" w14:textId="77777777" w:rsidR="00F46E78" w:rsidRPr="001C63DE" w:rsidRDefault="00F46E78" w:rsidP="00F46E78">
            <w:pPr>
              <w:jc w:val="right"/>
              <w:rPr>
                <w:sz w:val="22"/>
                <w:szCs w:val="20"/>
                <w:lang w:val="es-C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0E218" w14:textId="77777777" w:rsidR="00F46E78" w:rsidRPr="001C63DE" w:rsidRDefault="00F46E78" w:rsidP="00F46E78">
            <w:pPr>
              <w:jc w:val="right"/>
              <w:rPr>
                <w:sz w:val="22"/>
                <w:szCs w:val="20"/>
                <w:lang w:val="es-CL"/>
              </w:rPr>
            </w:pPr>
          </w:p>
        </w:tc>
      </w:tr>
      <w:tr w:rsidR="00F46E78" w:rsidRPr="00A74829" w14:paraId="3836459D" w14:textId="77777777" w:rsidTr="007C15B7">
        <w:trPr>
          <w:trHeight w:val="225"/>
        </w:trPr>
        <w:tc>
          <w:tcPr>
            <w:tcW w:w="4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F53B" w14:textId="77777777" w:rsidR="00F46E78" w:rsidRPr="001C63DE" w:rsidRDefault="00F46E78" w:rsidP="00F46E78">
            <w:pPr>
              <w:rPr>
                <w:sz w:val="22"/>
                <w:szCs w:val="20"/>
                <w:lang w:val="es-CL"/>
              </w:rPr>
            </w:pPr>
            <w:r w:rsidRPr="001C63DE">
              <w:rPr>
                <w:sz w:val="22"/>
                <w:szCs w:val="20"/>
                <w:lang w:val="es-CL"/>
              </w:rPr>
              <w:t>a.2.- Razón ácida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195CC" w14:textId="77777777" w:rsidR="00F46E78" w:rsidRPr="001C63DE" w:rsidRDefault="00F46E78" w:rsidP="00F46E78">
            <w:pPr>
              <w:jc w:val="center"/>
              <w:rPr>
                <w:sz w:val="22"/>
                <w:szCs w:val="20"/>
                <w:lang w:val="es-CL"/>
              </w:rPr>
            </w:pPr>
            <w:r w:rsidRPr="001C63DE">
              <w:rPr>
                <w:sz w:val="22"/>
                <w:szCs w:val="20"/>
                <w:lang w:val="es-CL"/>
              </w:rPr>
              <w:t>(Veces)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AA3F" w14:textId="77777777" w:rsidR="00F46E78" w:rsidRPr="001C63DE" w:rsidRDefault="00F46E78" w:rsidP="00F46E78">
            <w:pPr>
              <w:rPr>
                <w:sz w:val="22"/>
                <w:szCs w:val="20"/>
                <w:lang w:val="es-CL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1C63" w14:textId="57F95FEB" w:rsidR="00F46E78" w:rsidRPr="001C63DE" w:rsidRDefault="00956D73" w:rsidP="00B04D3B">
            <w:pPr>
              <w:jc w:val="right"/>
              <w:rPr>
                <w:sz w:val="22"/>
                <w:szCs w:val="20"/>
                <w:lang w:val="es-CL"/>
              </w:rPr>
            </w:pPr>
            <w:r>
              <w:rPr>
                <w:sz w:val="22"/>
                <w:szCs w:val="20"/>
                <w:lang w:val="es-CL"/>
              </w:rPr>
              <w:t>0</w:t>
            </w:r>
            <w:r w:rsidR="00CA57A0">
              <w:rPr>
                <w:sz w:val="22"/>
                <w:szCs w:val="20"/>
                <w:lang w:val="es-CL"/>
              </w:rPr>
              <w:t>,</w:t>
            </w:r>
            <w:r w:rsidR="00E55432">
              <w:rPr>
                <w:sz w:val="22"/>
                <w:szCs w:val="20"/>
                <w:lang w:val="es-CL"/>
              </w:rPr>
              <w:t>87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237" w14:textId="77777777" w:rsidR="00F46E78" w:rsidRPr="001C63DE" w:rsidRDefault="00F46E78" w:rsidP="00F46E78">
            <w:pPr>
              <w:jc w:val="right"/>
              <w:rPr>
                <w:sz w:val="22"/>
                <w:szCs w:val="20"/>
                <w:lang w:val="es-C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325010" w14:textId="77777777" w:rsidR="00F46E78" w:rsidRPr="001C63DE" w:rsidRDefault="00F46E78" w:rsidP="00F46E78">
            <w:pPr>
              <w:jc w:val="right"/>
              <w:rPr>
                <w:sz w:val="22"/>
                <w:szCs w:val="20"/>
                <w:lang w:val="es-CL"/>
              </w:rPr>
            </w:pPr>
          </w:p>
        </w:tc>
      </w:tr>
      <w:tr w:rsidR="00F46E78" w:rsidRPr="00A74829" w14:paraId="0144BB7D" w14:textId="77777777" w:rsidTr="007C15B7">
        <w:trPr>
          <w:trHeight w:val="225"/>
        </w:trPr>
        <w:tc>
          <w:tcPr>
            <w:tcW w:w="4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5CAC" w14:textId="7DAADB1C" w:rsidR="00F46E78" w:rsidRPr="00A74829" w:rsidRDefault="00F46E78" w:rsidP="00F46E78">
            <w:pPr>
              <w:rPr>
                <w:sz w:val="22"/>
                <w:szCs w:val="20"/>
                <w:lang w:val="es-CL"/>
              </w:rPr>
            </w:pPr>
            <w:r w:rsidRPr="001C63DE">
              <w:rPr>
                <w:sz w:val="22"/>
                <w:szCs w:val="20"/>
                <w:lang w:val="es-CL"/>
              </w:rPr>
              <w:t xml:space="preserve">a.3.- </w:t>
            </w:r>
            <w:r w:rsidR="00D017BA" w:rsidRPr="001C63DE">
              <w:rPr>
                <w:sz w:val="22"/>
                <w:szCs w:val="20"/>
                <w:lang w:val="es-CL"/>
              </w:rPr>
              <w:t>Razón de endeudamiento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F4A6" w14:textId="77777777" w:rsidR="00F46E78" w:rsidRPr="00A74829" w:rsidRDefault="00F46E78" w:rsidP="00F46E78">
            <w:pPr>
              <w:jc w:val="center"/>
              <w:rPr>
                <w:sz w:val="22"/>
                <w:szCs w:val="20"/>
                <w:lang w:val="es-CL"/>
              </w:rPr>
            </w:pPr>
            <w:r w:rsidRPr="00A74829">
              <w:rPr>
                <w:sz w:val="22"/>
                <w:szCs w:val="20"/>
                <w:lang w:val="es-CL"/>
              </w:rPr>
              <w:t>(Veces)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46B2" w14:textId="77777777" w:rsidR="00F46E78" w:rsidRPr="00A74829" w:rsidRDefault="00F46E78" w:rsidP="00F46E78">
            <w:pPr>
              <w:rPr>
                <w:sz w:val="22"/>
                <w:szCs w:val="20"/>
                <w:lang w:val="es-CL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CB97" w14:textId="71F71571" w:rsidR="00F46E78" w:rsidRPr="001C63DE" w:rsidRDefault="00CA57A0" w:rsidP="00B04D3B">
            <w:pPr>
              <w:jc w:val="right"/>
              <w:rPr>
                <w:sz w:val="22"/>
                <w:szCs w:val="20"/>
                <w:lang w:val="es-CL"/>
              </w:rPr>
            </w:pPr>
            <w:r>
              <w:rPr>
                <w:sz w:val="22"/>
                <w:szCs w:val="20"/>
                <w:lang w:val="es-CL"/>
              </w:rPr>
              <w:t>2,</w:t>
            </w:r>
            <w:r w:rsidR="0042485E">
              <w:rPr>
                <w:sz w:val="22"/>
                <w:szCs w:val="20"/>
                <w:lang w:val="es-CL"/>
              </w:rPr>
              <w:t>13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5125" w14:textId="77777777" w:rsidR="00F46E78" w:rsidRPr="001C63DE" w:rsidRDefault="00F46E78" w:rsidP="00F46E78">
            <w:pPr>
              <w:jc w:val="right"/>
              <w:rPr>
                <w:sz w:val="22"/>
                <w:szCs w:val="20"/>
                <w:lang w:val="es-C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BEEADB" w14:textId="77777777" w:rsidR="00F46E78" w:rsidRPr="001C63DE" w:rsidRDefault="00F46E78" w:rsidP="00F46E78">
            <w:pPr>
              <w:jc w:val="right"/>
              <w:rPr>
                <w:sz w:val="22"/>
                <w:szCs w:val="20"/>
                <w:lang w:val="es-CL"/>
              </w:rPr>
            </w:pPr>
          </w:p>
        </w:tc>
      </w:tr>
      <w:tr w:rsidR="00F46E78" w:rsidRPr="001C63DE" w14:paraId="44B895C6" w14:textId="77777777" w:rsidTr="007C15B7">
        <w:trPr>
          <w:trHeight w:val="225"/>
        </w:trPr>
        <w:tc>
          <w:tcPr>
            <w:tcW w:w="4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5B6A" w14:textId="2C2A1D51" w:rsidR="00F46E78" w:rsidRPr="001C63DE" w:rsidRDefault="00F46E78" w:rsidP="00F46E78">
            <w:pPr>
              <w:rPr>
                <w:sz w:val="22"/>
                <w:szCs w:val="20"/>
                <w:lang w:val="es-CL"/>
              </w:rPr>
            </w:pPr>
            <w:r w:rsidRPr="001C63DE">
              <w:rPr>
                <w:sz w:val="22"/>
                <w:szCs w:val="20"/>
                <w:lang w:val="es-CL"/>
              </w:rPr>
              <w:t xml:space="preserve">a.4.- </w:t>
            </w:r>
            <w:r w:rsidR="00D017BA" w:rsidRPr="001C63DE">
              <w:rPr>
                <w:sz w:val="22"/>
                <w:szCs w:val="20"/>
                <w:lang w:val="es-CL"/>
              </w:rPr>
              <w:t>Proporción deuda corto plazo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4C367" w14:textId="77777777" w:rsidR="00F46E78" w:rsidRPr="001C63DE" w:rsidRDefault="00F46E78" w:rsidP="00F46E78">
            <w:pPr>
              <w:jc w:val="center"/>
              <w:rPr>
                <w:sz w:val="22"/>
                <w:szCs w:val="20"/>
                <w:lang w:val="es-CL"/>
              </w:rPr>
            </w:pPr>
            <w:r w:rsidRPr="001C63DE">
              <w:rPr>
                <w:sz w:val="22"/>
                <w:szCs w:val="20"/>
                <w:lang w:val="es-CL"/>
              </w:rPr>
              <w:t xml:space="preserve">    (%)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402E" w14:textId="77777777" w:rsidR="00F46E78" w:rsidRPr="001C63DE" w:rsidRDefault="00F46E78" w:rsidP="00F46E78">
            <w:pPr>
              <w:rPr>
                <w:sz w:val="22"/>
                <w:szCs w:val="20"/>
                <w:lang w:val="es-CL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DE8F" w14:textId="761C4B07" w:rsidR="00F46E78" w:rsidRPr="001C63DE" w:rsidRDefault="00066E91" w:rsidP="00B04D3B">
            <w:pPr>
              <w:jc w:val="right"/>
              <w:rPr>
                <w:sz w:val="22"/>
                <w:szCs w:val="20"/>
                <w:lang w:val="es-CL"/>
              </w:rPr>
            </w:pPr>
            <w:r>
              <w:rPr>
                <w:sz w:val="22"/>
                <w:szCs w:val="20"/>
                <w:lang w:val="es-CL"/>
              </w:rPr>
              <w:t>0</w:t>
            </w:r>
            <w:r w:rsidR="007178CB">
              <w:rPr>
                <w:sz w:val="22"/>
                <w:szCs w:val="20"/>
                <w:lang w:val="es-CL"/>
              </w:rPr>
              <w:t>,</w:t>
            </w:r>
            <w:r w:rsidR="0042485E">
              <w:rPr>
                <w:sz w:val="22"/>
                <w:szCs w:val="20"/>
                <w:lang w:val="es-CL"/>
              </w:rPr>
              <w:t>68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D01E" w14:textId="77777777" w:rsidR="00F46E78" w:rsidRPr="001C63DE" w:rsidRDefault="00F46E78" w:rsidP="00F46E78">
            <w:pPr>
              <w:jc w:val="right"/>
              <w:rPr>
                <w:sz w:val="22"/>
                <w:szCs w:val="20"/>
                <w:lang w:val="es-C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1E344" w14:textId="77777777" w:rsidR="00F46E78" w:rsidRPr="001C63DE" w:rsidRDefault="00F46E78" w:rsidP="00F46E78">
            <w:pPr>
              <w:jc w:val="right"/>
              <w:rPr>
                <w:sz w:val="22"/>
                <w:szCs w:val="20"/>
                <w:lang w:val="es-CL"/>
              </w:rPr>
            </w:pPr>
          </w:p>
        </w:tc>
      </w:tr>
      <w:tr w:rsidR="00F46E78" w:rsidRPr="001C63DE" w14:paraId="26B8CB4A" w14:textId="77777777" w:rsidTr="00B649C8">
        <w:trPr>
          <w:gridAfter w:val="1"/>
          <w:wAfter w:w="500" w:type="dxa"/>
          <w:trHeight w:val="315"/>
        </w:trPr>
        <w:tc>
          <w:tcPr>
            <w:tcW w:w="4043" w:type="dxa"/>
            <w:shd w:val="clear" w:color="auto" w:fill="auto"/>
            <w:noWrap/>
            <w:vAlign w:val="bottom"/>
            <w:hideMark/>
          </w:tcPr>
          <w:p w14:paraId="7856A03F" w14:textId="77777777" w:rsidR="00F46E78" w:rsidRDefault="00F46E78" w:rsidP="00F46E78">
            <w:pPr>
              <w:rPr>
                <w:color w:val="000000"/>
                <w:sz w:val="22"/>
                <w:szCs w:val="22"/>
                <w:lang w:val="es-CL"/>
              </w:rPr>
            </w:pPr>
          </w:p>
          <w:p w14:paraId="2E4E907E" w14:textId="77777777" w:rsidR="001C63DE" w:rsidRPr="001C63DE" w:rsidRDefault="001C63DE" w:rsidP="00F46E78">
            <w:pPr>
              <w:rPr>
                <w:color w:val="000000"/>
                <w:sz w:val="22"/>
                <w:szCs w:val="22"/>
                <w:lang w:val="es-CL"/>
              </w:rPr>
            </w:pPr>
          </w:p>
        </w:tc>
        <w:tc>
          <w:tcPr>
            <w:tcW w:w="1373" w:type="dxa"/>
            <w:gridSpan w:val="3"/>
            <w:shd w:val="clear" w:color="auto" w:fill="auto"/>
            <w:noWrap/>
            <w:vAlign w:val="bottom"/>
            <w:hideMark/>
          </w:tcPr>
          <w:p w14:paraId="1709F224" w14:textId="77777777" w:rsidR="00F46E78" w:rsidRPr="001C63DE" w:rsidRDefault="00F46E78" w:rsidP="00F46E78">
            <w:pPr>
              <w:rPr>
                <w:color w:val="000000"/>
                <w:sz w:val="22"/>
                <w:szCs w:val="20"/>
                <w:lang w:val="es-CL"/>
              </w:rPr>
            </w:pPr>
          </w:p>
        </w:tc>
        <w:tc>
          <w:tcPr>
            <w:tcW w:w="655" w:type="dxa"/>
            <w:shd w:val="clear" w:color="auto" w:fill="auto"/>
            <w:noWrap/>
            <w:vAlign w:val="bottom"/>
            <w:hideMark/>
          </w:tcPr>
          <w:p w14:paraId="739B03AD" w14:textId="77777777" w:rsidR="00F46E78" w:rsidRPr="001C63DE" w:rsidRDefault="00F46E78" w:rsidP="00F46E78">
            <w:pPr>
              <w:rPr>
                <w:color w:val="000000"/>
                <w:sz w:val="22"/>
                <w:szCs w:val="20"/>
                <w:lang w:val="es-CL"/>
              </w:rPr>
            </w:pPr>
          </w:p>
        </w:tc>
        <w:tc>
          <w:tcPr>
            <w:tcW w:w="1216" w:type="dxa"/>
            <w:gridSpan w:val="3"/>
            <w:shd w:val="clear" w:color="auto" w:fill="auto"/>
            <w:noWrap/>
            <w:vAlign w:val="bottom"/>
            <w:hideMark/>
          </w:tcPr>
          <w:p w14:paraId="1CE8F152" w14:textId="77777777" w:rsidR="00F46E78" w:rsidRPr="001C63DE" w:rsidRDefault="00F46E78" w:rsidP="00F46E78">
            <w:pPr>
              <w:jc w:val="center"/>
              <w:rPr>
                <w:b/>
                <w:bCs/>
                <w:color w:val="000000"/>
                <w:sz w:val="22"/>
                <w:szCs w:val="20"/>
                <w:lang w:val="es-CL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14:paraId="2F7E98CD" w14:textId="77777777" w:rsidR="00F46E78" w:rsidRPr="001C63DE" w:rsidRDefault="00F46E78" w:rsidP="00F46E78">
            <w:pPr>
              <w:rPr>
                <w:color w:val="000000"/>
                <w:sz w:val="22"/>
                <w:szCs w:val="20"/>
                <w:lang w:val="es-CL"/>
              </w:rPr>
            </w:pPr>
          </w:p>
        </w:tc>
      </w:tr>
    </w:tbl>
    <w:p w14:paraId="1A5B8F0E" w14:textId="77777777" w:rsidR="009B326C" w:rsidRPr="001C63DE" w:rsidRDefault="009B326C" w:rsidP="00F024B7">
      <w:pPr>
        <w:jc w:val="both"/>
        <w:rPr>
          <w:sz w:val="18"/>
          <w:szCs w:val="18"/>
          <w:lang w:val="es-ES"/>
        </w:rPr>
      </w:pPr>
    </w:p>
    <w:p w14:paraId="458BD644" w14:textId="77777777" w:rsidR="00E2781A" w:rsidRPr="001C63DE" w:rsidRDefault="00E2781A" w:rsidP="00287219">
      <w:pPr>
        <w:numPr>
          <w:ilvl w:val="0"/>
          <w:numId w:val="20"/>
        </w:numPr>
        <w:spacing w:line="276" w:lineRule="auto"/>
        <w:jc w:val="both"/>
        <w:rPr>
          <w:b/>
          <w:lang w:val="es-ES"/>
        </w:rPr>
      </w:pPr>
      <w:r w:rsidRPr="001C63DE">
        <w:rPr>
          <w:b/>
          <w:lang w:val="es-ES"/>
        </w:rPr>
        <w:t>Incorporación de Activo Inmovilizado</w:t>
      </w:r>
    </w:p>
    <w:p w14:paraId="20A7C1CD" w14:textId="02F7C120" w:rsidR="00E2781A" w:rsidRPr="001C63DE" w:rsidRDefault="00E2781A" w:rsidP="00287219">
      <w:pPr>
        <w:spacing w:line="276" w:lineRule="auto"/>
        <w:jc w:val="both"/>
        <w:rPr>
          <w:lang w:val="es-ES"/>
        </w:rPr>
      </w:pPr>
      <w:r w:rsidRPr="001C63DE">
        <w:rPr>
          <w:lang w:val="es-ES"/>
        </w:rPr>
        <w:t xml:space="preserve">La incorporación de activos para </w:t>
      </w:r>
      <w:r w:rsidR="00E55432">
        <w:rPr>
          <w:lang w:val="es-ES"/>
        </w:rPr>
        <w:t xml:space="preserve">al </w:t>
      </w:r>
      <w:r w:rsidR="007B4172">
        <w:rPr>
          <w:lang w:val="es-ES"/>
        </w:rPr>
        <w:t>año</w:t>
      </w:r>
      <w:r w:rsidR="00EA123D" w:rsidRPr="001C63DE">
        <w:rPr>
          <w:lang w:val="es-ES"/>
        </w:rPr>
        <w:t xml:space="preserve"> 20</w:t>
      </w:r>
      <w:r w:rsidR="00D017BA">
        <w:rPr>
          <w:lang w:val="es-ES"/>
        </w:rPr>
        <w:t xml:space="preserve">20 </w:t>
      </w:r>
      <w:r w:rsidRPr="001C63DE">
        <w:rPr>
          <w:lang w:val="es-ES"/>
        </w:rPr>
        <w:t>alcanza los M</w:t>
      </w:r>
      <w:r w:rsidR="00D017BA" w:rsidRPr="001C63DE">
        <w:rPr>
          <w:lang w:val="es-ES"/>
        </w:rPr>
        <w:t>$</w:t>
      </w:r>
      <w:r w:rsidR="00CA57A0">
        <w:rPr>
          <w:lang w:val="es-ES"/>
        </w:rPr>
        <w:t xml:space="preserve"> </w:t>
      </w:r>
      <w:r w:rsidR="0042485E">
        <w:rPr>
          <w:lang w:val="es-ES"/>
        </w:rPr>
        <w:t>403.373</w:t>
      </w:r>
      <w:r w:rsidR="00D017BA">
        <w:rPr>
          <w:lang w:val="es-ES"/>
        </w:rPr>
        <w:t>. -</w:t>
      </w:r>
      <w:r w:rsidR="001C63DE" w:rsidRPr="001C63DE">
        <w:rPr>
          <w:lang w:val="es-ES"/>
        </w:rPr>
        <w:t xml:space="preserve">que corresponde a la </w:t>
      </w:r>
      <w:r w:rsidR="00D017BA">
        <w:rPr>
          <w:lang w:val="es-ES"/>
        </w:rPr>
        <w:t>renovación de</w:t>
      </w:r>
      <w:r w:rsidR="001C63DE" w:rsidRPr="001C63DE">
        <w:rPr>
          <w:lang w:val="es-ES"/>
        </w:rPr>
        <w:t xml:space="preserve"> maquinaria </w:t>
      </w:r>
      <w:r w:rsidR="00D017BA">
        <w:rPr>
          <w:lang w:val="es-ES"/>
        </w:rPr>
        <w:t>y equipos necesarias para la operación</w:t>
      </w:r>
      <w:r w:rsidR="0042485E">
        <w:rPr>
          <w:lang w:val="es-ES"/>
        </w:rPr>
        <w:t xml:space="preserve"> </w:t>
      </w:r>
      <w:r w:rsidR="00E55432">
        <w:rPr>
          <w:lang w:val="es-ES"/>
        </w:rPr>
        <w:t xml:space="preserve">además del </w:t>
      </w:r>
      <w:r w:rsidR="0042485E">
        <w:rPr>
          <w:lang w:val="es-ES"/>
        </w:rPr>
        <w:t xml:space="preserve">mejoramientos de las concesiones de televisión de la V región y la Regio </w:t>
      </w:r>
      <w:proofErr w:type="gramStart"/>
      <w:r w:rsidR="001A758A">
        <w:rPr>
          <w:lang w:val="es-ES"/>
        </w:rPr>
        <w:t>Metropolitana .</w:t>
      </w:r>
      <w:proofErr w:type="gramEnd"/>
    </w:p>
    <w:p w14:paraId="5EC299CE" w14:textId="77777777" w:rsidR="00E2781A" w:rsidRPr="001C63DE" w:rsidRDefault="00E2781A" w:rsidP="00F024B7">
      <w:pPr>
        <w:jc w:val="both"/>
        <w:rPr>
          <w:lang w:val="es-ES"/>
        </w:rPr>
      </w:pPr>
    </w:p>
    <w:p w14:paraId="6A9366D9" w14:textId="77777777" w:rsidR="000E2277" w:rsidRPr="001C63DE" w:rsidRDefault="000E2277" w:rsidP="000E2277">
      <w:pPr>
        <w:ind w:left="360"/>
        <w:jc w:val="both"/>
        <w:rPr>
          <w:b/>
          <w:lang w:val="es-ES"/>
        </w:rPr>
      </w:pPr>
    </w:p>
    <w:p w14:paraId="33DD8C11" w14:textId="77777777" w:rsidR="00181645" w:rsidRPr="001C63DE" w:rsidRDefault="005247D6" w:rsidP="00A96B1C">
      <w:pPr>
        <w:pStyle w:val="Prrafodelista"/>
        <w:numPr>
          <w:ilvl w:val="0"/>
          <w:numId w:val="20"/>
        </w:numPr>
        <w:spacing w:line="276" w:lineRule="auto"/>
        <w:jc w:val="both"/>
        <w:rPr>
          <w:b/>
          <w:lang w:val="es-ES"/>
        </w:rPr>
      </w:pPr>
      <w:r w:rsidRPr="001C63DE">
        <w:rPr>
          <w:b/>
          <w:lang w:val="es-ES"/>
        </w:rPr>
        <w:t xml:space="preserve">Variación del </w:t>
      </w:r>
      <w:r w:rsidR="00DE3761" w:rsidRPr="001C63DE">
        <w:rPr>
          <w:b/>
          <w:lang w:val="es-ES"/>
        </w:rPr>
        <w:t>Patrimonio</w:t>
      </w:r>
      <w:r w:rsidR="00181645" w:rsidRPr="001C63DE">
        <w:rPr>
          <w:b/>
          <w:lang w:val="es-ES"/>
        </w:rPr>
        <w:t xml:space="preserve"> </w:t>
      </w:r>
    </w:p>
    <w:p w14:paraId="55533DF8" w14:textId="397D738D" w:rsidR="00590446" w:rsidRPr="001C63DE" w:rsidRDefault="00F024B7" w:rsidP="00181645">
      <w:pPr>
        <w:spacing w:line="276" w:lineRule="auto"/>
        <w:jc w:val="both"/>
        <w:rPr>
          <w:b/>
          <w:lang w:val="es-ES"/>
        </w:rPr>
      </w:pPr>
      <w:r w:rsidRPr="001C63DE">
        <w:rPr>
          <w:lang w:val="es-ES"/>
        </w:rPr>
        <w:t>El</w:t>
      </w:r>
      <w:r w:rsidR="00F154A5" w:rsidRPr="001C63DE">
        <w:rPr>
          <w:lang w:val="es-ES"/>
        </w:rPr>
        <w:t xml:space="preserve"> Patrimo</w:t>
      </w:r>
      <w:r w:rsidR="007C15B7" w:rsidRPr="001C63DE">
        <w:rPr>
          <w:lang w:val="es-ES"/>
        </w:rPr>
        <w:t>nio de UCVTV SPA es de M$</w:t>
      </w:r>
      <w:r w:rsidR="00956D73">
        <w:rPr>
          <w:lang w:val="es-ES"/>
        </w:rPr>
        <w:t xml:space="preserve"> </w:t>
      </w:r>
      <w:r w:rsidR="0042485E">
        <w:rPr>
          <w:lang w:val="es-ES"/>
        </w:rPr>
        <w:t>932.851</w:t>
      </w:r>
      <w:r w:rsidR="007C15B7" w:rsidRPr="001C63DE">
        <w:rPr>
          <w:lang w:val="es-ES"/>
        </w:rPr>
        <w:t xml:space="preserve"> considerando un</w:t>
      </w:r>
      <w:r w:rsidR="00F154A5" w:rsidRPr="001C63DE">
        <w:rPr>
          <w:lang w:val="es-ES"/>
        </w:rPr>
        <w:t xml:space="preserve"> capital</w:t>
      </w:r>
      <w:r w:rsidR="007C15B7" w:rsidRPr="001C63DE">
        <w:rPr>
          <w:lang w:val="es-ES"/>
        </w:rPr>
        <w:t xml:space="preserve"> de M$632.000 y</w:t>
      </w:r>
      <w:r w:rsidR="00B04D3B" w:rsidRPr="001C63DE">
        <w:rPr>
          <w:lang w:val="es-ES"/>
        </w:rPr>
        <w:t xml:space="preserve"> r</w:t>
      </w:r>
      <w:r w:rsidR="001C63DE" w:rsidRPr="001C63DE">
        <w:rPr>
          <w:lang w:val="es-ES"/>
        </w:rPr>
        <w:t>esultados acumulados de M$</w:t>
      </w:r>
      <w:r w:rsidR="0042485E">
        <w:rPr>
          <w:lang w:val="es-ES"/>
        </w:rPr>
        <w:t>300.</w:t>
      </w:r>
      <w:proofErr w:type="gramStart"/>
      <w:r w:rsidR="0042485E">
        <w:rPr>
          <w:lang w:val="es-ES"/>
        </w:rPr>
        <w:t>851</w:t>
      </w:r>
      <w:r w:rsidR="00CA57A0">
        <w:rPr>
          <w:lang w:val="es-ES"/>
        </w:rPr>
        <w:t xml:space="preserve"> </w:t>
      </w:r>
      <w:r w:rsidR="00D017BA">
        <w:rPr>
          <w:lang w:val="es-ES"/>
        </w:rPr>
        <w:t xml:space="preserve"> </w:t>
      </w:r>
      <w:r w:rsidR="00D017BA" w:rsidRPr="001C63DE">
        <w:rPr>
          <w:lang w:val="es-ES"/>
        </w:rPr>
        <w:t>al</w:t>
      </w:r>
      <w:proofErr w:type="gramEnd"/>
      <w:r w:rsidR="00DE3761" w:rsidRPr="001C63DE">
        <w:rPr>
          <w:lang w:val="es-ES"/>
        </w:rPr>
        <w:t xml:space="preserve"> 3</w:t>
      </w:r>
      <w:r w:rsidR="0042485E">
        <w:rPr>
          <w:lang w:val="es-ES"/>
        </w:rPr>
        <w:t>1</w:t>
      </w:r>
      <w:r w:rsidR="00DE3761" w:rsidRPr="001C63DE">
        <w:rPr>
          <w:lang w:val="es-ES"/>
        </w:rPr>
        <w:t xml:space="preserve"> de </w:t>
      </w:r>
      <w:r w:rsidR="0042485E">
        <w:rPr>
          <w:lang w:val="es-ES"/>
        </w:rPr>
        <w:t xml:space="preserve">diciembre </w:t>
      </w:r>
      <w:r w:rsidR="00B04D3B" w:rsidRPr="001C63DE">
        <w:rPr>
          <w:lang w:val="es-ES"/>
        </w:rPr>
        <w:t>de 20</w:t>
      </w:r>
      <w:r w:rsidR="00D017BA">
        <w:rPr>
          <w:lang w:val="es-ES"/>
        </w:rPr>
        <w:t>20</w:t>
      </w:r>
      <w:r w:rsidR="00747B0D" w:rsidRPr="001C63DE">
        <w:rPr>
          <w:lang w:val="es-ES"/>
        </w:rPr>
        <w:t>.</w:t>
      </w:r>
      <w:r w:rsidR="00FC778C" w:rsidRPr="001C63DE">
        <w:rPr>
          <w:lang w:val="es-ES"/>
        </w:rPr>
        <w:br w:type="page"/>
      </w:r>
    </w:p>
    <w:tbl>
      <w:tblPr>
        <w:tblW w:w="97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1115"/>
        <w:gridCol w:w="493"/>
        <w:gridCol w:w="1417"/>
        <w:gridCol w:w="208"/>
        <w:gridCol w:w="1712"/>
      </w:tblGrid>
      <w:tr w:rsidR="00F14A44" w:rsidRPr="00956D73" w14:paraId="5E11FFEB" w14:textId="77777777" w:rsidTr="00A039E0">
        <w:trPr>
          <w:trHeight w:val="340"/>
          <w:jc w:val="center"/>
        </w:trPr>
        <w:tc>
          <w:tcPr>
            <w:tcW w:w="97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2C1B" w14:textId="77777777" w:rsidR="00116F0E" w:rsidRPr="001C63DE" w:rsidRDefault="00116F0E">
            <w:pPr>
              <w:jc w:val="center"/>
              <w:rPr>
                <w:b/>
                <w:bCs/>
                <w:color w:val="000000"/>
                <w:sz w:val="28"/>
                <w:szCs w:val="20"/>
                <w:lang w:val="es-CL"/>
              </w:rPr>
            </w:pPr>
            <w:r w:rsidRPr="001C63DE">
              <w:rPr>
                <w:b/>
                <w:bCs/>
                <w:color w:val="000000"/>
                <w:sz w:val="28"/>
                <w:szCs w:val="20"/>
                <w:lang w:val="es-CL"/>
              </w:rPr>
              <w:lastRenderedPageBreak/>
              <w:t>INDICADORES DE GESTIÓN FINANCIERA</w:t>
            </w:r>
          </w:p>
        </w:tc>
      </w:tr>
      <w:tr w:rsidR="00F14A44" w:rsidRPr="00956D73" w14:paraId="7C1D3DD9" w14:textId="77777777" w:rsidTr="007C15B7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BACD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41EA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4FCE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423E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2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0509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5132B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</w:tr>
      <w:tr w:rsidR="00F14A44" w:rsidRPr="00956D73" w14:paraId="00B16A8A" w14:textId="77777777" w:rsidTr="007C15B7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96F6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08D9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6507D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A9537" w14:textId="36EAAE29" w:rsidR="00116F0E" w:rsidRPr="001C63DE" w:rsidRDefault="00AC75A0" w:rsidP="00642CD4">
            <w:pPr>
              <w:jc w:val="center"/>
              <w:rPr>
                <w:b/>
                <w:bCs/>
                <w:sz w:val="20"/>
                <w:szCs w:val="20"/>
                <w:lang w:val="es-CL"/>
              </w:rPr>
            </w:pPr>
            <w:r w:rsidRPr="001C63DE">
              <w:rPr>
                <w:b/>
                <w:bCs/>
                <w:sz w:val="20"/>
                <w:szCs w:val="20"/>
                <w:lang w:val="es-CL"/>
              </w:rPr>
              <w:t>3</w:t>
            </w:r>
            <w:r w:rsidR="0042485E">
              <w:rPr>
                <w:b/>
                <w:bCs/>
                <w:sz w:val="20"/>
                <w:szCs w:val="20"/>
                <w:lang w:val="es-CL"/>
              </w:rPr>
              <w:t>1</w:t>
            </w:r>
            <w:r w:rsidRPr="001C63DE">
              <w:rPr>
                <w:b/>
                <w:bCs/>
                <w:sz w:val="20"/>
                <w:szCs w:val="20"/>
                <w:lang w:val="es-CL"/>
              </w:rPr>
              <w:t>.</w:t>
            </w:r>
            <w:r w:rsidR="00E55432">
              <w:rPr>
                <w:b/>
                <w:bCs/>
                <w:sz w:val="20"/>
                <w:szCs w:val="20"/>
                <w:lang w:val="es-CL"/>
              </w:rPr>
              <w:t>1</w:t>
            </w:r>
            <w:r w:rsidR="0042485E">
              <w:rPr>
                <w:b/>
                <w:bCs/>
                <w:sz w:val="20"/>
                <w:szCs w:val="20"/>
                <w:lang w:val="es-CL"/>
              </w:rPr>
              <w:t>2</w:t>
            </w:r>
            <w:r w:rsidR="00B04D3B" w:rsidRPr="001C63DE">
              <w:rPr>
                <w:b/>
                <w:bCs/>
                <w:sz w:val="20"/>
                <w:szCs w:val="20"/>
                <w:lang w:val="es-CL"/>
              </w:rPr>
              <w:t>.20</w:t>
            </w:r>
            <w:r w:rsidR="00D017BA">
              <w:rPr>
                <w:b/>
                <w:bCs/>
                <w:sz w:val="20"/>
                <w:szCs w:val="20"/>
                <w:lang w:val="es-CL"/>
              </w:rPr>
              <w:t>20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3598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540786" w14:textId="77777777" w:rsidR="00116F0E" w:rsidRPr="001C63DE" w:rsidRDefault="00116F0E" w:rsidP="0085798C">
            <w:pPr>
              <w:jc w:val="center"/>
              <w:rPr>
                <w:b/>
                <w:bCs/>
                <w:sz w:val="20"/>
                <w:szCs w:val="20"/>
                <w:lang w:val="es-CL"/>
              </w:rPr>
            </w:pPr>
          </w:p>
        </w:tc>
      </w:tr>
      <w:tr w:rsidR="00F14A44" w:rsidRPr="00956D73" w14:paraId="48D46FC8" w14:textId="77777777" w:rsidTr="007C15B7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CEDB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6D2C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E625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01A1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5A1A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0A5E68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</w:tr>
      <w:tr w:rsidR="00F14A44" w:rsidRPr="00956D73" w14:paraId="22234628" w14:textId="77777777" w:rsidTr="007C15B7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27BF" w14:textId="77777777" w:rsidR="00116F0E" w:rsidRPr="001C63DE" w:rsidRDefault="00116F0E">
            <w:pPr>
              <w:rPr>
                <w:b/>
                <w:bCs/>
                <w:sz w:val="20"/>
                <w:szCs w:val="20"/>
                <w:lang w:val="es-CL"/>
              </w:rPr>
            </w:pPr>
            <w:r w:rsidRPr="001C63DE">
              <w:rPr>
                <w:b/>
                <w:bCs/>
                <w:sz w:val="20"/>
                <w:szCs w:val="20"/>
                <w:lang w:val="es-CL"/>
              </w:rPr>
              <w:t>a) Índices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86EE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B2950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C9529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4174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2C6D9" w14:textId="77777777" w:rsidR="00116F0E" w:rsidRPr="001C63DE" w:rsidRDefault="00116F0E">
            <w:pPr>
              <w:rPr>
                <w:sz w:val="20"/>
                <w:szCs w:val="20"/>
                <w:lang w:val="es-CL"/>
              </w:rPr>
            </w:pPr>
          </w:p>
        </w:tc>
      </w:tr>
      <w:tr w:rsidR="00A04D01" w:rsidRPr="001C63DE" w14:paraId="6B2DA713" w14:textId="77777777" w:rsidTr="007F081C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1F68" w14:textId="77777777" w:rsidR="00A04D01" w:rsidRPr="001C63DE" w:rsidRDefault="00A04D01" w:rsidP="00A04D01">
            <w:pPr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 xml:space="preserve">a.1.- Liquidez corriente      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BF6F" w14:textId="77777777" w:rsidR="00A04D01" w:rsidRPr="001C63DE" w:rsidRDefault="00A04D01" w:rsidP="00A04D01">
            <w:pPr>
              <w:jc w:val="center"/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(Veces)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D952" w14:textId="77777777" w:rsidR="00A04D01" w:rsidRPr="001C63DE" w:rsidRDefault="00A04D01" w:rsidP="00A04D01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EA03" w14:textId="1B746E9A" w:rsidR="00A04D01" w:rsidRPr="001C63DE" w:rsidRDefault="00E55432" w:rsidP="00956D73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0.</w:t>
            </w:r>
            <w:r w:rsidR="0042485E">
              <w:rPr>
                <w:sz w:val="20"/>
                <w:szCs w:val="20"/>
                <w:lang w:val="es-CL"/>
              </w:rPr>
              <w:t>87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8362" w14:textId="77777777" w:rsidR="00A04D01" w:rsidRPr="001C63DE" w:rsidRDefault="00A04D01" w:rsidP="00A04D01">
            <w:pPr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FF7AE" w14:textId="77777777" w:rsidR="00A04D01" w:rsidRPr="001C63DE" w:rsidRDefault="00A04D01" w:rsidP="00A04D01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</w:tr>
      <w:tr w:rsidR="00A04D01" w:rsidRPr="001C63DE" w14:paraId="4FA57474" w14:textId="77777777" w:rsidTr="007F081C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F6E13" w14:textId="764488F4" w:rsidR="00A04D01" w:rsidRPr="001C63DE" w:rsidRDefault="00A04D01" w:rsidP="00A04D01">
            <w:pPr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 xml:space="preserve">a.2.- </w:t>
            </w:r>
            <w:r w:rsidR="002245F3" w:rsidRPr="001C63DE">
              <w:rPr>
                <w:sz w:val="20"/>
                <w:szCs w:val="20"/>
                <w:lang w:val="es-CL"/>
              </w:rPr>
              <w:t>Razón ácida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B794" w14:textId="77777777" w:rsidR="00A04D01" w:rsidRPr="001C63DE" w:rsidRDefault="00A04D01" w:rsidP="00A04D01">
            <w:pPr>
              <w:jc w:val="center"/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(Veces)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57918" w14:textId="77777777" w:rsidR="00A04D01" w:rsidRPr="001C63DE" w:rsidRDefault="00A04D01" w:rsidP="00A04D01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3667" w14:textId="149E6DD9" w:rsidR="00A04D01" w:rsidRPr="001C63DE" w:rsidRDefault="00541CA2" w:rsidP="00B04D3B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0,</w:t>
            </w:r>
            <w:r w:rsidR="00E55432">
              <w:rPr>
                <w:sz w:val="20"/>
                <w:szCs w:val="20"/>
                <w:lang w:val="es-CL"/>
              </w:rPr>
              <w:t>87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AFF75" w14:textId="77777777" w:rsidR="00A04D01" w:rsidRPr="001C63DE" w:rsidRDefault="00A04D01" w:rsidP="00A04D01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716E1" w14:textId="77777777" w:rsidR="00A04D01" w:rsidRPr="001C63DE" w:rsidRDefault="00A04D01" w:rsidP="00A04D01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</w:tr>
      <w:tr w:rsidR="00A04D01" w:rsidRPr="001C63DE" w14:paraId="53A928D8" w14:textId="77777777" w:rsidTr="007F081C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16142" w14:textId="44A5305C" w:rsidR="00A04D01" w:rsidRPr="001C63DE" w:rsidRDefault="00A04D01" w:rsidP="00A04D01">
            <w:pPr>
              <w:rPr>
                <w:sz w:val="20"/>
                <w:szCs w:val="20"/>
              </w:rPr>
            </w:pPr>
            <w:r w:rsidRPr="001C63DE">
              <w:rPr>
                <w:sz w:val="20"/>
                <w:szCs w:val="20"/>
                <w:lang w:val="es-CL"/>
              </w:rPr>
              <w:t xml:space="preserve">a.3.- </w:t>
            </w:r>
            <w:r w:rsidR="002245F3" w:rsidRPr="001C63DE">
              <w:rPr>
                <w:sz w:val="20"/>
                <w:szCs w:val="20"/>
                <w:lang w:val="es-CL"/>
              </w:rPr>
              <w:t>Razón de endeudamiento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CCFA9" w14:textId="77777777" w:rsidR="00A04D01" w:rsidRPr="001C63DE" w:rsidRDefault="00A04D01" w:rsidP="00A04D01">
            <w:pPr>
              <w:jc w:val="center"/>
              <w:rPr>
                <w:sz w:val="20"/>
                <w:szCs w:val="20"/>
              </w:rPr>
            </w:pPr>
            <w:r w:rsidRPr="001C63DE">
              <w:rPr>
                <w:sz w:val="20"/>
                <w:szCs w:val="20"/>
              </w:rPr>
              <w:t>(Veces)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4017" w14:textId="77777777" w:rsidR="00A04D01" w:rsidRPr="001C63DE" w:rsidRDefault="00A04D01" w:rsidP="00A04D0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286F4" w14:textId="7C459D68" w:rsidR="00A04D01" w:rsidRPr="001C63DE" w:rsidRDefault="00CA57A0" w:rsidP="00B04D3B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42485E">
              <w:rPr>
                <w:sz w:val="20"/>
                <w:szCs w:val="20"/>
              </w:rPr>
              <w:t>13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F4E3" w14:textId="77777777" w:rsidR="00A04D01" w:rsidRPr="001C63DE" w:rsidRDefault="00A04D01" w:rsidP="00A04D01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295C9" w14:textId="77777777" w:rsidR="00A04D01" w:rsidRPr="001C63DE" w:rsidRDefault="00A04D01" w:rsidP="00A04D01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</w:tr>
      <w:tr w:rsidR="00A04D01" w:rsidRPr="001C63DE" w14:paraId="2F20E91A" w14:textId="77777777" w:rsidTr="007F081C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C4CE" w14:textId="52EC9DC0" w:rsidR="00A04D01" w:rsidRPr="001C63DE" w:rsidRDefault="00A04D01" w:rsidP="00A04D01">
            <w:pPr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 xml:space="preserve">a.4.- </w:t>
            </w:r>
            <w:r w:rsidR="002245F3" w:rsidRPr="001C63DE">
              <w:rPr>
                <w:sz w:val="20"/>
                <w:szCs w:val="20"/>
                <w:lang w:val="es-CL"/>
              </w:rPr>
              <w:t>Proporción deuda corto plazo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E09D" w14:textId="77777777" w:rsidR="00A04D01" w:rsidRPr="001C63DE" w:rsidRDefault="00A04D01" w:rsidP="00A04D01">
            <w:pPr>
              <w:jc w:val="center"/>
              <w:rPr>
                <w:sz w:val="20"/>
                <w:szCs w:val="20"/>
              </w:rPr>
            </w:pPr>
            <w:r w:rsidRPr="001C63DE">
              <w:rPr>
                <w:sz w:val="20"/>
                <w:szCs w:val="20"/>
              </w:rPr>
              <w:t>(%)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AF58" w14:textId="77777777" w:rsidR="00A04D01" w:rsidRPr="001C63DE" w:rsidRDefault="00A04D01" w:rsidP="00A04D0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814E" w14:textId="4A3D6D39" w:rsidR="00A04D01" w:rsidRPr="001C63DE" w:rsidRDefault="0042485E" w:rsidP="00A04D01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9256" w14:textId="77777777" w:rsidR="00A04D01" w:rsidRPr="001C63DE" w:rsidRDefault="00A04D01" w:rsidP="00A04D01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41B09A" w14:textId="77777777" w:rsidR="00A04D01" w:rsidRPr="001C63DE" w:rsidRDefault="00A04D01" w:rsidP="00A04D01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</w:tr>
      <w:tr w:rsidR="00A04D01" w:rsidRPr="001C63DE" w14:paraId="2DFBE598" w14:textId="77777777" w:rsidTr="007F081C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4651" w14:textId="77777777" w:rsidR="00A04D01" w:rsidRPr="001C63DE" w:rsidRDefault="00A04D01" w:rsidP="00A04D01">
            <w:pPr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 xml:space="preserve">a.5.- Período promedio de cobro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49ED" w14:textId="77777777" w:rsidR="00A04D01" w:rsidRPr="001C63DE" w:rsidRDefault="00A04D01" w:rsidP="00A04D01">
            <w:pPr>
              <w:jc w:val="center"/>
              <w:rPr>
                <w:sz w:val="20"/>
                <w:szCs w:val="20"/>
              </w:rPr>
            </w:pPr>
            <w:r w:rsidRPr="001C63DE">
              <w:rPr>
                <w:sz w:val="20"/>
                <w:szCs w:val="20"/>
              </w:rPr>
              <w:t>días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1BAEC" w14:textId="77777777" w:rsidR="00A04D01" w:rsidRPr="001C63DE" w:rsidRDefault="00A04D01" w:rsidP="00A04D0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CE7EC" w14:textId="2F8551E5" w:rsidR="00A04D01" w:rsidRPr="001C63DE" w:rsidRDefault="0042485E" w:rsidP="00A04D01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09B3" w14:textId="77777777" w:rsidR="00A04D01" w:rsidRPr="001C63DE" w:rsidRDefault="00A04D01" w:rsidP="00A04D01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2DE04" w14:textId="77777777" w:rsidR="00A04D01" w:rsidRPr="001C63DE" w:rsidRDefault="00A04D01" w:rsidP="00A04D01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</w:tr>
      <w:tr w:rsidR="00A04D01" w:rsidRPr="001C63DE" w14:paraId="43AC509E" w14:textId="77777777" w:rsidTr="007F081C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BD27" w14:textId="77777777" w:rsidR="00A04D01" w:rsidRPr="001C63DE" w:rsidRDefault="00A04D01" w:rsidP="00A04D01">
            <w:pPr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 xml:space="preserve">a.6.- Período promedio de pago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5F34" w14:textId="77777777" w:rsidR="00A04D01" w:rsidRPr="001C63DE" w:rsidRDefault="00A04D01" w:rsidP="00A04D01">
            <w:pPr>
              <w:jc w:val="center"/>
              <w:rPr>
                <w:sz w:val="20"/>
                <w:szCs w:val="20"/>
              </w:rPr>
            </w:pPr>
            <w:r w:rsidRPr="001C63DE">
              <w:rPr>
                <w:sz w:val="20"/>
                <w:szCs w:val="20"/>
              </w:rPr>
              <w:t>días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2628" w14:textId="77777777" w:rsidR="00A04D01" w:rsidRPr="001C63DE" w:rsidRDefault="00A04D01" w:rsidP="00A04D0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DA553" w14:textId="184A9C91" w:rsidR="00A04D01" w:rsidRPr="001C63DE" w:rsidRDefault="0042485E" w:rsidP="00A04D01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C1DFF" w14:textId="77777777" w:rsidR="00A04D01" w:rsidRPr="001C63DE" w:rsidRDefault="00A04D01" w:rsidP="00A04D01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0785FF" w14:textId="77777777" w:rsidR="00A04D01" w:rsidRPr="001C63DE" w:rsidRDefault="00A04D01" w:rsidP="00A04D01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</w:tr>
      <w:tr w:rsidR="00A04D01" w:rsidRPr="001C63DE" w14:paraId="58F490CF" w14:textId="77777777" w:rsidTr="007F081C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D9417" w14:textId="77777777" w:rsidR="00A04D01" w:rsidRPr="001C63DE" w:rsidRDefault="00A04D01" w:rsidP="00A04D01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471643" w14:textId="77777777" w:rsidR="00A04D01" w:rsidRPr="001C63DE" w:rsidRDefault="00A04D01" w:rsidP="00A04D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2DF55B" w14:textId="77777777" w:rsidR="00A04D01" w:rsidRPr="001C63DE" w:rsidRDefault="00A04D01" w:rsidP="00A04D0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AAF5A" w14:textId="77777777" w:rsidR="00A04D01" w:rsidRPr="001C63DE" w:rsidRDefault="00A04D01" w:rsidP="00A04D01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5DCF3" w14:textId="77777777" w:rsidR="00A04D01" w:rsidRPr="001C63DE" w:rsidRDefault="00A04D01" w:rsidP="00A04D01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A142A" w14:textId="77777777" w:rsidR="00A04D01" w:rsidRPr="001C63DE" w:rsidRDefault="00A04D01" w:rsidP="00A04D01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</w:tr>
      <w:tr w:rsidR="00A04D01" w:rsidRPr="001C63DE" w14:paraId="017444DC" w14:textId="77777777" w:rsidTr="007C15B7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43149" w14:textId="77777777" w:rsidR="00A04D01" w:rsidRPr="001C63DE" w:rsidRDefault="00A04D01" w:rsidP="00A04D01">
            <w:pPr>
              <w:rPr>
                <w:b/>
                <w:bCs/>
                <w:sz w:val="20"/>
                <w:szCs w:val="20"/>
              </w:rPr>
            </w:pPr>
            <w:r w:rsidRPr="001C63DE">
              <w:rPr>
                <w:b/>
                <w:bCs/>
                <w:sz w:val="20"/>
                <w:szCs w:val="20"/>
              </w:rPr>
              <w:t>b) Datos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3A06D" w14:textId="77777777" w:rsidR="00A04D01" w:rsidRPr="001C63DE" w:rsidRDefault="00A04D01" w:rsidP="00A04D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4673" w14:textId="77777777" w:rsidR="00A04D01" w:rsidRPr="001C63DE" w:rsidRDefault="00A04D01" w:rsidP="00A04D0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5CE1" w14:textId="77777777" w:rsidR="00A04D01" w:rsidRPr="001C63DE" w:rsidRDefault="00A04D01" w:rsidP="00A04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F8EE" w14:textId="77777777" w:rsidR="00A04D01" w:rsidRPr="001C63DE" w:rsidRDefault="00A04D01" w:rsidP="00A04D01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EB075" w14:textId="77777777" w:rsidR="00A04D01" w:rsidRPr="001C63DE" w:rsidRDefault="00A04D01" w:rsidP="00A04D01">
            <w:pPr>
              <w:jc w:val="right"/>
              <w:rPr>
                <w:sz w:val="20"/>
                <w:szCs w:val="20"/>
              </w:rPr>
            </w:pPr>
          </w:p>
        </w:tc>
      </w:tr>
      <w:tr w:rsidR="00F50420" w:rsidRPr="001C63DE" w14:paraId="544B8833" w14:textId="77777777" w:rsidTr="007F081C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262EB" w14:textId="77777777" w:rsidR="00F50420" w:rsidRPr="001C63DE" w:rsidRDefault="00F50420" w:rsidP="00F50420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9B7A5" w14:textId="77777777" w:rsidR="00F50420" w:rsidRPr="001C63DE" w:rsidRDefault="00F50420" w:rsidP="00F50420">
            <w:pPr>
              <w:jc w:val="center"/>
              <w:rPr>
                <w:sz w:val="20"/>
                <w:szCs w:val="20"/>
                <w:lang w:val="es-C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A73E48" w14:textId="77777777" w:rsidR="00F50420" w:rsidRPr="001C63DE" w:rsidRDefault="00F50420" w:rsidP="00F50420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D4E69" w14:textId="77777777" w:rsidR="00F50420" w:rsidRPr="001C63DE" w:rsidRDefault="00F50420" w:rsidP="00F50420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85EE74" w14:textId="77777777" w:rsidR="00F50420" w:rsidRPr="001C63DE" w:rsidRDefault="00F50420" w:rsidP="00F50420">
            <w:pPr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9CFF4" w14:textId="77777777" w:rsidR="00F50420" w:rsidRPr="001C63DE" w:rsidRDefault="00F50420" w:rsidP="00F50420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</w:tr>
      <w:tr w:rsidR="00F50420" w:rsidRPr="001C63DE" w14:paraId="4B7CEE93" w14:textId="77777777" w:rsidTr="007F081C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EE15" w14:textId="16782FED" w:rsidR="00F50420" w:rsidRPr="001C63DE" w:rsidRDefault="007F081C" w:rsidP="00F50420">
            <w:pPr>
              <w:ind w:right="-212"/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b.1</w:t>
            </w:r>
            <w:r w:rsidR="00F50420" w:rsidRPr="001C63DE">
              <w:rPr>
                <w:sz w:val="20"/>
                <w:szCs w:val="20"/>
                <w:lang w:val="es-CL"/>
              </w:rPr>
              <w:t xml:space="preserve">.- </w:t>
            </w:r>
            <w:r w:rsidR="002245F3" w:rsidRPr="001C63DE">
              <w:rPr>
                <w:sz w:val="20"/>
                <w:szCs w:val="20"/>
                <w:lang w:val="es-CL"/>
              </w:rPr>
              <w:t>Total activos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887F" w14:textId="77777777" w:rsidR="00F50420" w:rsidRPr="001C63DE" w:rsidRDefault="00F50420" w:rsidP="00F50420">
            <w:pPr>
              <w:jc w:val="center"/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(M$)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6D7D" w14:textId="77777777" w:rsidR="00F50420" w:rsidRPr="001C63DE" w:rsidRDefault="00F50420" w:rsidP="00F50420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5030" w14:textId="720FCA4D" w:rsidR="00F50420" w:rsidRPr="001C63DE" w:rsidRDefault="0042485E" w:rsidP="00B04D3B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3.843.720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4456" w14:textId="77777777" w:rsidR="00F50420" w:rsidRPr="001C63DE" w:rsidRDefault="00F50420" w:rsidP="00F50420">
            <w:pPr>
              <w:jc w:val="right"/>
              <w:rPr>
                <w:sz w:val="20"/>
                <w:szCs w:val="20"/>
                <w:highlight w:val="magenta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77DAC" w14:textId="77777777" w:rsidR="00F50420" w:rsidRPr="001C63DE" w:rsidRDefault="00F50420" w:rsidP="00F50420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</w:tr>
      <w:tr w:rsidR="00F50420" w:rsidRPr="001C63DE" w14:paraId="45461C52" w14:textId="77777777" w:rsidTr="007C15B7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54FF" w14:textId="77777777" w:rsidR="00F50420" w:rsidRPr="001C63DE" w:rsidRDefault="00F50420" w:rsidP="00F50420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E7B13" w14:textId="77777777" w:rsidR="00F50420" w:rsidRPr="001C63DE" w:rsidRDefault="00F50420" w:rsidP="00F50420">
            <w:pPr>
              <w:jc w:val="center"/>
              <w:rPr>
                <w:sz w:val="20"/>
                <w:szCs w:val="20"/>
                <w:lang w:val="es-C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69D5" w14:textId="77777777" w:rsidR="00F50420" w:rsidRPr="001C63DE" w:rsidRDefault="00F50420" w:rsidP="00F50420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F9BA" w14:textId="77777777" w:rsidR="00F50420" w:rsidRPr="001C63DE" w:rsidRDefault="00F50420" w:rsidP="00F50420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2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3D66" w14:textId="77777777" w:rsidR="00F50420" w:rsidRPr="001C63DE" w:rsidRDefault="00F50420" w:rsidP="00F50420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D12A06" w14:textId="77777777" w:rsidR="00F50420" w:rsidRPr="001C63DE" w:rsidRDefault="00F50420" w:rsidP="00F50420">
            <w:pPr>
              <w:rPr>
                <w:sz w:val="20"/>
                <w:szCs w:val="20"/>
                <w:lang w:val="es-CL"/>
              </w:rPr>
            </w:pPr>
          </w:p>
        </w:tc>
      </w:tr>
      <w:tr w:rsidR="00F50420" w:rsidRPr="001C63DE" w14:paraId="53757B22" w14:textId="77777777" w:rsidTr="007C15B7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93E3F" w14:textId="77777777" w:rsidR="00F50420" w:rsidRPr="001C63DE" w:rsidRDefault="00F50420" w:rsidP="00F50420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5C32A" w14:textId="77777777" w:rsidR="00F50420" w:rsidRPr="001C63DE" w:rsidRDefault="00F50420" w:rsidP="00F50420">
            <w:pPr>
              <w:jc w:val="center"/>
              <w:rPr>
                <w:sz w:val="20"/>
                <w:szCs w:val="20"/>
                <w:lang w:val="es-C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CF8A7" w14:textId="77777777" w:rsidR="00F50420" w:rsidRPr="001C63DE" w:rsidRDefault="00F50420" w:rsidP="00F50420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8BE2B4" w14:textId="2E767E1D" w:rsidR="00F50420" w:rsidRPr="001C63DE" w:rsidRDefault="00AC75A0" w:rsidP="00642CD4">
            <w:pPr>
              <w:jc w:val="center"/>
              <w:rPr>
                <w:sz w:val="20"/>
                <w:szCs w:val="20"/>
                <w:lang w:val="es-CL"/>
              </w:rPr>
            </w:pPr>
            <w:r w:rsidRPr="001C63DE">
              <w:rPr>
                <w:b/>
                <w:bCs/>
                <w:sz w:val="20"/>
                <w:szCs w:val="20"/>
                <w:lang w:val="es-CL"/>
              </w:rPr>
              <w:t>3</w:t>
            </w:r>
            <w:r w:rsidR="0042485E">
              <w:rPr>
                <w:b/>
                <w:bCs/>
                <w:sz w:val="20"/>
                <w:szCs w:val="20"/>
                <w:lang w:val="es-CL"/>
              </w:rPr>
              <w:t>1</w:t>
            </w:r>
            <w:r w:rsidRPr="001C63DE">
              <w:rPr>
                <w:b/>
                <w:bCs/>
                <w:sz w:val="20"/>
                <w:szCs w:val="20"/>
                <w:lang w:val="es-CL"/>
              </w:rPr>
              <w:t>.</w:t>
            </w:r>
            <w:r w:rsidR="00E55432">
              <w:rPr>
                <w:b/>
                <w:bCs/>
                <w:sz w:val="20"/>
                <w:szCs w:val="20"/>
                <w:lang w:val="es-CL"/>
              </w:rPr>
              <w:t>1</w:t>
            </w:r>
            <w:r w:rsidR="0042485E">
              <w:rPr>
                <w:b/>
                <w:bCs/>
                <w:sz w:val="20"/>
                <w:szCs w:val="20"/>
                <w:lang w:val="es-CL"/>
              </w:rPr>
              <w:t>2</w:t>
            </w:r>
            <w:r w:rsidR="00B04D3B" w:rsidRPr="001C63DE">
              <w:rPr>
                <w:b/>
                <w:bCs/>
                <w:sz w:val="20"/>
                <w:szCs w:val="20"/>
                <w:lang w:val="es-CL"/>
              </w:rPr>
              <w:t>.20</w:t>
            </w:r>
            <w:r w:rsidR="00D017BA">
              <w:rPr>
                <w:b/>
                <w:bCs/>
                <w:sz w:val="20"/>
                <w:szCs w:val="20"/>
                <w:lang w:val="es-CL"/>
              </w:rPr>
              <w:t>20</w:t>
            </w:r>
          </w:p>
        </w:tc>
        <w:tc>
          <w:tcPr>
            <w:tcW w:w="2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84EA88" w14:textId="77777777" w:rsidR="00F50420" w:rsidRPr="001C63DE" w:rsidRDefault="00F50420" w:rsidP="00F50420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2646C3" w14:textId="77777777" w:rsidR="00F50420" w:rsidRPr="001C63DE" w:rsidRDefault="00F50420" w:rsidP="00F016CC">
            <w:pPr>
              <w:jc w:val="center"/>
              <w:rPr>
                <w:sz w:val="20"/>
                <w:szCs w:val="20"/>
                <w:lang w:val="es-CL"/>
              </w:rPr>
            </w:pPr>
          </w:p>
        </w:tc>
      </w:tr>
      <w:tr w:rsidR="00F50420" w:rsidRPr="001C63DE" w14:paraId="77C1715E" w14:textId="77777777" w:rsidTr="007C15B7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AE74" w14:textId="77777777" w:rsidR="00F50420" w:rsidRPr="001C63DE" w:rsidRDefault="00F50420" w:rsidP="00F50420">
            <w:pPr>
              <w:rPr>
                <w:b/>
                <w:bCs/>
                <w:sz w:val="20"/>
                <w:szCs w:val="20"/>
                <w:lang w:val="es-CL"/>
              </w:rPr>
            </w:pPr>
            <w:r w:rsidRPr="001C63DE">
              <w:rPr>
                <w:b/>
                <w:bCs/>
                <w:sz w:val="20"/>
                <w:szCs w:val="20"/>
                <w:lang w:val="es-CL"/>
              </w:rPr>
              <w:t xml:space="preserve">c) Resultados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6F95" w14:textId="77777777" w:rsidR="00F50420" w:rsidRPr="001C63DE" w:rsidRDefault="00F50420" w:rsidP="00F50420">
            <w:pPr>
              <w:jc w:val="center"/>
              <w:rPr>
                <w:sz w:val="20"/>
                <w:szCs w:val="20"/>
                <w:lang w:val="es-C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7FFF" w14:textId="77777777" w:rsidR="00F50420" w:rsidRPr="001C63DE" w:rsidRDefault="00F50420" w:rsidP="00F50420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1D72" w14:textId="77777777" w:rsidR="00F50420" w:rsidRPr="001C63DE" w:rsidRDefault="00F50420" w:rsidP="00F50420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20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8704" w14:textId="77777777" w:rsidR="00F50420" w:rsidRPr="001C63DE" w:rsidRDefault="00F50420" w:rsidP="00F50420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406DCF" w14:textId="77777777" w:rsidR="00F50420" w:rsidRPr="001C63DE" w:rsidRDefault="00F50420" w:rsidP="00F50420">
            <w:pPr>
              <w:rPr>
                <w:sz w:val="20"/>
                <w:szCs w:val="20"/>
                <w:lang w:val="es-CL"/>
              </w:rPr>
            </w:pPr>
          </w:p>
        </w:tc>
      </w:tr>
      <w:tr w:rsidR="0089253D" w:rsidRPr="001C63DE" w14:paraId="2FCD40FA" w14:textId="77777777" w:rsidTr="007F081C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714D0" w14:textId="77777777" w:rsidR="0089253D" w:rsidRPr="001C63DE" w:rsidRDefault="0089253D" w:rsidP="0089253D">
            <w:pPr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c.1.- Ingresos de explotación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65E89" w14:textId="77777777" w:rsidR="0089253D" w:rsidRPr="001C63DE" w:rsidRDefault="0089253D" w:rsidP="0089253D">
            <w:pPr>
              <w:jc w:val="center"/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(M$)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619F" w14:textId="77777777" w:rsidR="0089253D" w:rsidRPr="001C63DE" w:rsidRDefault="0089253D" w:rsidP="0089253D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2EDEE9" w14:textId="05D54E2D" w:rsidR="0089253D" w:rsidRPr="001C63DE" w:rsidRDefault="0042485E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4.462.207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7BCB" w14:textId="77777777" w:rsidR="0089253D" w:rsidRPr="001C63DE" w:rsidRDefault="0089253D" w:rsidP="0089253D">
            <w:pPr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BEAD9" w14:textId="77777777" w:rsidR="0089253D" w:rsidRPr="001C63DE" w:rsidRDefault="0089253D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</w:tr>
      <w:tr w:rsidR="0089253D" w:rsidRPr="001C63DE" w14:paraId="0EF923C9" w14:textId="77777777" w:rsidTr="007F081C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8EDC" w14:textId="77777777" w:rsidR="0089253D" w:rsidRPr="001C63DE" w:rsidRDefault="0089253D" w:rsidP="0089253D">
            <w:pPr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c.2.- Costo de Explotación / Ingresos por Ventas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F782C" w14:textId="77777777" w:rsidR="0089253D" w:rsidRPr="001C63DE" w:rsidRDefault="0089253D" w:rsidP="0089253D">
            <w:pPr>
              <w:jc w:val="center"/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(%)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F958" w14:textId="77777777" w:rsidR="0089253D" w:rsidRPr="001C63DE" w:rsidRDefault="0089253D" w:rsidP="0089253D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751C6" w14:textId="6C6CFBFB" w:rsidR="0089253D" w:rsidRPr="001C63DE" w:rsidRDefault="0042485E" w:rsidP="00B04D3B">
            <w:pPr>
              <w:jc w:val="right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75.16</w:t>
            </w:r>
            <w:r w:rsidR="00956D73">
              <w:rPr>
                <w:sz w:val="20"/>
                <w:szCs w:val="20"/>
                <w:lang w:val="es-CL"/>
              </w:rPr>
              <w:t>%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90A99" w14:textId="77777777" w:rsidR="0089253D" w:rsidRPr="001C63DE" w:rsidRDefault="0089253D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8581D" w14:textId="77777777" w:rsidR="0089253D" w:rsidRPr="001C63DE" w:rsidRDefault="0089253D" w:rsidP="003F648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</w:tr>
      <w:tr w:rsidR="0089253D" w:rsidRPr="001C63DE" w14:paraId="3B10D620" w14:textId="77777777" w:rsidTr="007F081C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81EE" w14:textId="77777777" w:rsidR="0089253D" w:rsidRPr="001C63DE" w:rsidRDefault="0089253D" w:rsidP="0089253D">
            <w:pPr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c.3.- Costos + Gastos de Administración / Ingresos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4BDF" w14:textId="77777777" w:rsidR="0089253D" w:rsidRPr="001C63DE" w:rsidRDefault="0089253D" w:rsidP="0089253D">
            <w:pPr>
              <w:jc w:val="center"/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(%)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A7DA2" w14:textId="77777777" w:rsidR="0089253D" w:rsidRPr="001C63DE" w:rsidRDefault="0089253D" w:rsidP="0089253D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827E9A" w14:textId="74F564E7" w:rsidR="0089253D" w:rsidRPr="001C63DE" w:rsidRDefault="0042485E" w:rsidP="0089253D">
            <w:pPr>
              <w:jc w:val="right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90.84</w:t>
            </w:r>
            <w:r w:rsidR="00956D73">
              <w:rPr>
                <w:sz w:val="20"/>
                <w:szCs w:val="20"/>
                <w:lang w:val="es-CL"/>
              </w:rPr>
              <w:t>%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B01C" w14:textId="77777777" w:rsidR="0089253D" w:rsidRPr="001C63DE" w:rsidRDefault="0089253D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541E07" w14:textId="77777777" w:rsidR="0089253D" w:rsidRPr="001C63DE" w:rsidRDefault="0089253D" w:rsidP="003F648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</w:tr>
      <w:tr w:rsidR="0089253D" w:rsidRPr="001C63DE" w14:paraId="6258FF86" w14:textId="77777777" w:rsidTr="007F081C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4C77" w14:textId="14E92F2E" w:rsidR="0089253D" w:rsidRPr="001C63DE" w:rsidRDefault="0089253D" w:rsidP="0089253D">
            <w:pPr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 xml:space="preserve">c.4.- </w:t>
            </w:r>
            <w:r w:rsidR="002245F3" w:rsidRPr="001C63DE">
              <w:rPr>
                <w:sz w:val="20"/>
                <w:szCs w:val="20"/>
                <w:lang w:val="es-CL"/>
              </w:rPr>
              <w:t>Resultado operacional</w:t>
            </w:r>
            <w:r w:rsidRPr="001C63DE">
              <w:rPr>
                <w:sz w:val="20"/>
                <w:szCs w:val="20"/>
                <w:lang w:val="es-CL"/>
              </w:rPr>
              <w:t xml:space="preserve"> </w:t>
            </w:r>
            <w:r w:rsidRPr="001C63DE">
              <w:rPr>
                <w:b/>
                <w:bCs/>
                <w:sz w:val="20"/>
                <w:szCs w:val="20"/>
                <w:vertAlign w:val="superscript"/>
                <w:lang w:val="es-CL"/>
              </w:rPr>
              <w:t>(1)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259C" w14:textId="77777777" w:rsidR="0089253D" w:rsidRPr="001C63DE" w:rsidRDefault="0089253D" w:rsidP="0089253D">
            <w:pPr>
              <w:jc w:val="center"/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(M$)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483DF" w14:textId="77777777" w:rsidR="0089253D" w:rsidRPr="001C63DE" w:rsidRDefault="0089253D" w:rsidP="0089253D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3F6AC" w14:textId="4C66E12E" w:rsidR="00454150" w:rsidRPr="001C63DE" w:rsidRDefault="001A758A" w:rsidP="00454150">
            <w:pPr>
              <w:jc w:val="right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408.669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1D91" w14:textId="77777777" w:rsidR="0089253D" w:rsidRPr="001C63DE" w:rsidRDefault="0089253D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FA31E5" w14:textId="77777777" w:rsidR="0089253D" w:rsidRPr="001C63DE" w:rsidRDefault="0089253D" w:rsidP="00457E5E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</w:tr>
      <w:tr w:rsidR="0089253D" w:rsidRPr="001C63DE" w14:paraId="7DE68A5E" w14:textId="77777777" w:rsidTr="00956D73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8FA6" w14:textId="77777777" w:rsidR="0089253D" w:rsidRPr="001C63DE" w:rsidRDefault="0089253D" w:rsidP="0089253D">
            <w:pPr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c.5.- EBITDA / Ingresos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903A" w14:textId="77777777" w:rsidR="0089253D" w:rsidRPr="001C63DE" w:rsidRDefault="0089253D" w:rsidP="0089253D">
            <w:pPr>
              <w:jc w:val="center"/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(%)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A808" w14:textId="77777777" w:rsidR="0089253D" w:rsidRPr="001C63DE" w:rsidRDefault="0089253D" w:rsidP="0089253D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62622" w14:textId="07CD3A7B" w:rsidR="0089253D" w:rsidRPr="001C63DE" w:rsidRDefault="001A758A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24,16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970F" w14:textId="77777777" w:rsidR="0089253D" w:rsidRPr="001C63DE" w:rsidRDefault="0089253D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CD079" w14:textId="77777777" w:rsidR="0089253D" w:rsidRPr="001C63DE" w:rsidRDefault="0089253D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</w:tr>
      <w:tr w:rsidR="007F081C" w:rsidRPr="001C63DE" w14:paraId="101910CF" w14:textId="77777777" w:rsidTr="007F081C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57453E" w14:textId="7E265B1F" w:rsidR="007F081C" w:rsidRPr="001C63DE" w:rsidRDefault="007F081C" w:rsidP="0089253D">
            <w:pPr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 xml:space="preserve">c.7.- </w:t>
            </w:r>
            <w:r w:rsidR="002245F3" w:rsidRPr="001C63DE">
              <w:rPr>
                <w:sz w:val="20"/>
                <w:szCs w:val="20"/>
                <w:lang w:val="es-CL"/>
              </w:rPr>
              <w:t>Gastos financieros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81032" w14:textId="77777777" w:rsidR="007F081C" w:rsidRPr="001C63DE" w:rsidRDefault="007F081C" w:rsidP="0089253D">
            <w:pPr>
              <w:jc w:val="center"/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(M$)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62429A" w14:textId="77777777" w:rsidR="007F081C" w:rsidRPr="001C63DE" w:rsidRDefault="007F081C" w:rsidP="0089253D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1F247" w14:textId="246D36AB" w:rsidR="00E55432" w:rsidRPr="001C63DE" w:rsidRDefault="001A758A" w:rsidP="00E55432">
            <w:pPr>
              <w:jc w:val="right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150.787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D849A9" w14:textId="77777777" w:rsidR="007F081C" w:rsidRPr="001C63DE" w:rsidRDefault="007F081C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EB741" w14:textId="77777777" w:rsidR="007F081C" w:rsidRPr="001C63DE" w:rsidRDefault="007F081C" w:rsidP="003F648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</w:tr>
      <w:tr w:rsidR="007F081C" w:rsidRPr="001C63DE" w14:paraId="4357A0B0" w14:textId="77777777" w:rsidTr="00956D73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680A9" w14:textId="77777777" w:rsidR="007F081C" w:rsidRPr="001C63DE" w:rsidRDefault="007F081C" w:rsidP="0089253D">
            <w:pPr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 xml:space="preserve">c.8.- Cobertura de gastos financieros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945C" w14:textId="77777777" w:rsidR="007F081C" w:rsidRPr="001C63DE" w:rsidRDefault="007F081C" w:rsidP="0089253D">
            <w:pPr>
              <w:jc w:val="center"/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(Veces)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5368" w14:textId="77777777" w:rsidR="007F081C" w:rsidRPr="001C63DE" w:rsidRDefault="007F081C" w:rsidP="0089253D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68949" w14:textId="455EE1BF" w:rsidR="00E55432" w:rsidRPr="001C63DE" w:rsidRDefault="00E55432" w:rsidP="00E55432">
            <w:pPr>
              <w:jc w:val="right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0.</w:t>
            </w:r>
            <w:r w:rsidR="001A758A">
              <w:rPr>
                <w:sz w:val="20"/>
                <w:szCs w:val="20"/>
                <w:lang w:val="es-CL"/>
              </w:rPr>
              <w:t>91%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7A73" w14:textId="77777777" w:rsidR="007F081C" w:rsidRPr="001C63DE" w:rsidRDefault="007F081C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F922E" w14:textId="77777777" w:rsidR="007F081C" w:rsidRPr="001C63DE" w:rsidRDefault="007F081C" w:rsidP="0089253D">
            <w:pPr>
              <w:jc w:val="right"/>
              <w:rPr>
                <w:sz w:val="20"/>
                <w:szCs w:val="20"/>
                <w:lang w:val="es-CL"/>
              </w:rPr>
            </w:pPr>
          </w:p>
        </w:tc>
      </w:tr>
      <w:tr w:rsidR="007F081C" w:rsidRPr="001C63DE" w14:paraId="55F3C8E1" w14:textId="77777777" w:rsidTr="007F081C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C5FB3" w14:textId="77777777" w:rsidR="007F081C" w:rsidRPr="001C63DE" w:rsidRDefault="007F081C" w:rsidP="0089253D">
            <w:pPr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c.9.- Resultado después de Impuestos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B00EC0" w14:textId="77777777" w:rsidR="007F081C" w:rsidRPr="001C63DE" w:rsidRDefault="007F081C" w:rsidP="0089253D">
            <w:pPr>
              <w:jc w:val="center"/>
              <w:rPr>
                <w:sz w:val="20"/>
                <w:szCs w:val="20"/>
                <w:lang w:val="es-CL"/>
              </w:rPr>
            </w:pPr>
            <w:r w:rsidRPr="001C63DE">
              <w:rPr>
                <w:sz w:val="20"/>
                <w:szCs w:val="20"/>
                <w:lang w:val="es-CL"/>
              </w:rPr>
              <w:t>(M$)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2A27B" w14:textId="77777777" w:rsidR="007F081C" w:rsidRPr="001C63DE" w:rsidRDefault="007F081C" w:rsidP="0089253D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03482" w14:textId="57FCDC61" w:rsidR="00E55432" w:rsidRPr="001C63DE" w:rsidRDefault="001A758A" w:rsidP="00E55432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149.451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B2150" w14:textId="77777777" w:rsidR="007F081C" w:rsidRPr="001C63DE" w:rsidRDefault="007F081C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9DBD8" w14:textId="77777777" w:rsidR="007F081C" w:rsidRPr="001C63DE" w:rsidRDefault="007F081C" w:rsidP="00457E5E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</w:tr>
      <w:tr w:rsidR="007F081C" w:rsidRPr="001C63DE" w14:paraId="183A176D" w14:textId="77777777" w:rsidTr="007C15B7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50A9" w14:textId="77777777" w:rsidR="007F081C" w:rsidRPr="001C63DE" w:rsidRDefault="007F081C" w:rsidP="0089253D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90C9C" w14:textId="77777777" w:rsidR="007F081C" w:rsidRPr="001C63DE" w:rsidRDefault="007F081C" w:rsidP="0089253D">
            <w:pPr>
              <w:jc w:val="center"/>
              <w:rPr>
                <w:sz w:val="20"/>
                <w:szCs w:val="20"/>
                <w:lang w:val="es-C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6C67" w14:textId="77777777" w:rsidR="007F081C" w:rsidRPr="001C63DE" w:rsidRDefault="007F081C" w:rsidP="0089253D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79F1" w14:textId="77777777" w:rsidR="007F081C" w:rsidRPr="001C63DE" w:rsidRDefault="007F081C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FA2D" w14:textId="77777777" w:rsidR="007F081C" w:rsidRPr="001C63DE" w:rsidRDefault="007F081C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07234" w14:textId="77777777" w:rsidR="007F081C" w:rsidRPr="001C63DE" w:rsidRDefault="007F081C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</w:tr>
      <w:tr w:rsidR="007F081C" w:rsidRPr="001C63DE" w14:paraId="14D97E4B" w14:textId="77777777" w:rsidTr="007C15B7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5E9B" w14:textId="77777777" w:rsidR="007F081C" w:rsidRPr="001C63DE" w:rsidRDefault="007F081C" w:rsidP="0089253D">
            <w:pPr>
              <w:rPr>
                <w:sz w:val="20"/>
                <w:szCs w:val="20"/>
                <w:lang w:val="es-CL"/>
              </w:rPr>
            </w:pPr>
            <w:r w:rsidRPr="001C63DE">
              <w:rPr>
                <w:b/>
                <w:bCs/>
                <w:sz w:val="20"/>
                <w:szCs w:val="20"/>
              </w:rPr>
              <w:t xml:space="preserve">d) </w:t>
            </w:r>
            <w:proofErr w:type="spellStart"/>
            <w:r w:rsidRPr="001C63DE">
              <w:rPr>
                <w:b/>
                <w:bCs/>
                <w:sz w:val="20"/>
                <w:szCs w:val="20"/>
              </w:rPr>
              <w:t>Rentabilidad</w:t>
            </w:r>
            <w:proofErr w:type="spellEnd"/>
            <w:r w:rsidRPr="001C63D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2804" w14:textId="77777777" w:rsidR="007F081C" w:rsidRPr="001C63DE" w:rsidRDefault="007F081C" w:rsidP="0089253D">
            <w:pPr>
              <w:jc w:val="center"/>
              <w:rPr>
                <w:sz w:val="20"/>
                <w:szCs w:val="20"/>
                <w:lang w:val="es-C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6F4C7" w14:textId="77777777" w:rsidR="007F081C" w:rsidRPr="001C63DE" w:rsidRDefault="007F081C" w:rsidP="0089253D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292C" w14:textId="77777777" w:rsidR="007F081C" w:rsidRPr="001C63DE" w:rsidRDefault="007F081C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D3D46" w14:textId="77777777" w:rsidR="007F081C" w:rsidRPr="001C63DE" w:rsidRDefault="007F081C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047A6D" w14:textId="77777777" w:rsidR="007F081C" w:rsidRPr="001C63DE" w:rsidRDefault="007F081C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</w:tr>
      <w:tr w:rsidR="007F081C" w:rsidRPr="001C63DE" w14:paraId="1019E424" w14:textId="77777777" w:rsidTr="007C15B7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EBCCA" w14:textId="77777777" w:rsidR="007F081C" w:rsidRPr="001C63DE" w:rsidRDefault="007F081C" w:rsidP="0089253D">
            <w:pPr>
              <w:rPr>
                <w:sz w:val="20"/>
                <w:szCs w:val="20"/>
              </w:rPr>
            </w:pPr>
            <w:r w:rsidRPr="001C63DE">
              <w:rPr>
                <w:sz w:val="20"/>
                <w:szCs w:val="20"/>
              </w:rPr>
              <w:t xml:space="preserve">d.2.- </w:t>
            </w:r>
            <w:proofErr w:type="spellStart"/>
            <w:r w:rsidRPr="001C63DE">
              <w:rPr>
                <w:sz w:val="20"/>
                <w:szCs w:val="20"/>
              </w:rPr>
              <w:t>Rentabilidad</w:t>
            </w:r>
            <w:proofErr w:type="spellEnd"/>
            <w:r w:rsidRPr="001C63DE">
              <w:rPr>
                <w:sz w:val="20"/>
                <w:szCs w:val="20"/>
              </w:rPr>
              <w:t xml:space="preserve"> del </w:t>
            </w:r>
            <w:proofErr w:type="spellStart"/>
            <w:r w:rsidRPr="001C63DE">
              <w:rPr>
                <w:sz w:val="20"/>
                <w:szCs w:val="20"/>
              </w:rPr>
              <w:t>Patrimonio</w:t>
            </w:r>
            <w:proofErr w:type="spellEnd"/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7E67" w14:textId="77777777" w:rsidR="007F081C" w:rsidRPr="001C63DE" w:rsidRDefault="007F081C" w:rsidP="0089253D">
            <w:pPr>
              <w:jc w:val="center"/>
              <w:rPr>
                <w:sz w:val="20"/>
                <w:szCs w:val="20"/>
              </w:rPr>
            </w:pPr>
            <w:r w:rsidRPr="001C63DE">
              <w:rPr>
                <w:sz w:val="20"/>
                <w:szCs w:val="20"/>
              </w:rPr>
              <w:t>(%)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71A5A" w14:textId="77777777" w:rsidR="007F081C" w:rsidRPr="001C63DE" w:rsidRDefault="007F081C" w:rsidP="008925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9594" w14:textId="78C68E1C" w:rsidR="007F081C" w:rsidRPr="001C63DE" w:rsidRDefault="001A758A" w:rsidP="007F0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16,02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5962" w14:textId="77777777" w:rsidR="007F081C" w:rsidRPr="001C63DE" w:rsidRDefault="007F081C" w:rsidP="0089253D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6DFF1" w14:textId="77777777" w:rsidR="007F081C" w:rsidRPr="001C63DE" w:rsidRDefault="007F081C" w:rsidP="007F081C">
            <w:pPr>
              <w:jc w:val="right"/>
              <w:rPr>
                <w:sz w:val="20"/>
                <w:szCs w:val="20"/>
              </w:rPr>
            </w:pPr>
          </w:p>
        </w:tc>
      </w:tr>
      <w:tr w:rsidR="007F081C" w:rsidRPr="001C63DE" w14:paraId="547345B9" w14:textId="77777777" w:rsidTr="007C15B7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E669" w14:textId="77777777" w:rsidR="007F081C" w:rsidRPr="001C63DE" w:rsidRDefault="007F081C" w:rsidP="0089253D">
            <w:pPr>
              <w:rPr>
                <w:b/>
                <w:bCs/>
                <w:sz w:val="20"/>
                <w:szCs w:val="20"/>
              </w:rPr>
            </w:pPr>
            <w:r w:rsidRPr="001C63DE">
              <w:rPr>
                <w:sz w:val="20"/>
                <w:szCs w:val="20"/>
              </w:rPr>
              <w:t xml:space="preserve">d.3.- </w:t>
            </w:r>
            <w:proofErr w:type="spellStart"/>
            <w:r w:rsidRPr="001C63DE">
              <w:rPr>
                <w:sz w:val="20"/>
                <w:szCs w:val="20"/>
              </w:rPr>
              <w:t>Rentabilidad</w:t>
            </w:r>
            <w:proofErr w:type="spellEnd"/>
            <w:r w:rsidRPr="001C63DE">
              <w:rPr>
                <w:sz w:val="20"/>
                <w:szCs w:val="20"/>
              </w:rPr>
              <w:t xml:space="preserve"> del </w:t>
            </w:r>
            <w:proofErr w:type="spellStart"/>
            <w:r w:rsidRPr="001C63DE">
              <w:rPr>
                <w:sz w:val="20"/>
                <w:szCs w:val="20"/>
              </w:rPr>
              <w:t>Activo</w:t>
            </w:r>
            <w:proofErr w:type="spellEnd"/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1FDC" w14:textId="77777777" w:rsidR="007F081C" w:rsidRPr="001C63DE" w:rsidRDefault="007F081C" w:rsidP="0089253D">
            <w:pPr>
              <w:jc w:val="center"/>
              <w:rPr>
                <w:sz w:val="20"/>
                <w:szCs w:val="20"/>
              </w:rPr>
            </w:pPr>
            <w:r w:rsidRPr="001C63DE">
              <w:rPr>
                <w:sz w:val="20"/>
                <w:szCs w:val="20"/>
              </w:rPr>
              <w:t>(%)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3355" w14:textId="77777777" w:rsidR="007F081C" w:rsidRPr="001C63DE" w:rsidRDefault="007F081C" w:rsidP="008925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E19D2" w14:textId="4B7D9991" w:rsidR="001A6813" w:rsidRPr="001C63DE" w:rsidRDefault="001A758A" w:rsidP="001A681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3.89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743D" w14:textId="77777777" w:rsidR="007F081C" w:rsidRPr="001C63DE" w:rsidRDefault="007F081C" w:rsidP="0089253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F53807" w14:textId="77777777" w:rsidR="007F081C" w:rsidRPr="001C63DE" w:rsidRDefault="007F081C" w:rsidP="0089253D">
            <w:pPr>
              <w:jc w:val="right"/>
              <w:rPr>
                <w:sz w:val="20"/>
                <w:szCs w:val="20"/>
              </w:rPr>
            </w:pPr>
          </w:p>
        </w:tc>
      </w:tr>
      <w:tr w:rsidR="007F081C" w:rsidRPr="001C63DE" w14:paraId="76A4BBE8" w14:textId="77777777" w:rsidTr="007F081C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BA99" w14:textId="77777777" w:rsidR="007F081C" w:rsidRPr="001C63DE" w:rsidRDefault="007F081C" w:rsidP="0089253D">
            <w:pPr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6B1A" w14:textId="77777777" w:rsidR="007F081C" w:rsidRPr="001C63DE" w:rsidRDefault="007F081C" w:rsidP="00892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6B763" w14:textId="77777777" w:rsidR="007F081C" w:rsidRPr="001C63DE" w:rsidRDefault="007F081C" w:rsidP="008925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61CDE" w14:textId="77777777" w:rsidR="007F081C" w:rsidRPr="001C63DE" w:rsidRDefault="007F081C" w:rsidP="0089253D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4A90" w14:textId="77777777" w:rsidR="007F081C" w:rsidRPr="001C63DE" w:rsidRDefault="007F081C" w:rsidP="0089253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4EF4" w14:textId="77777777" w:rsidR="007F081C" w:rsidRPr="001C63DE" w:rsidRDefault="007F081C" w:rsidP="0089253D">
            <w:pPr>
              <w:jc w:val="right"/>
              <w:rPr>
                <w:sz w:val="20"/>
                <w:szCs w:val="20"/>
              </w:rPr>
            </w:pPr>
          </w:p>
        </w:tc>
      </w:tr>
      <w:tr w:rsidR="007F081C" w:rsidRPr="00B41C61" w14:paraId="314D44DC" w14:textId="77777777" w:rsidTr="006D2A8B">
        <w:trPr>
          <w:trHeight w:val="340"/>
          <w:jc w:val="center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C9A83F" w14:textId="77777777" w:rsidR="007F081C" w:rsidRPr="001C63DE" w:rsidRDefault="007F081C" w:rsidP="0089253D">
            <w:pPr>
              <w:rPr>
                <w:sz w:val="18"/>
                <w:szCs w:val="18"/>
                <w:lang w:val="es-CL"/>
              </w:rPr>
            </w:pPr>
            <w:r w:rsidRPr="001C63DE">
              <w:rPr>
                <w:sz w:val="18"/>
                <w:szCs w:val="18"/>
                <w:lang w:val="es-CL"/>
              </w:rPr>
              <w:t>El resultado operacional se determinó como la diferencia entre los Ingresos de Actividades Ordinarias y los Costos de Ventas, Gastos de Administración y Otros Gastos por Función.</w:t>
            </w:r>
          </w:p>
        </w:tc>
        <w:tc>
          <w:tcPr>
            <w:tcW w:w="1115" w:type="dxa"/>
            <w:noWrap/>
            <w:hideMark/>
          </w:tcPr>
          <w:p w14:paraId="5B484131" w14:textId="77777777" w:rsidR="007F081C" w:rsidRPr="001C63DE" w:rsidRDefault="007F081C" w:rsidP="0089253D">
            <w:pPr>
              <w:jc w:val="center"/>
              <w:rPr>
                <w:sz w:val="20"/>
                <w:szCs w:val="20"/>
                <w:lang w:val="es-C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9D980" w14:textId="77777777" w:rsidR="007F081C" w:rsidRPr="001C63DE" w:rsidRDefault="007F081C" w:rsidP="0089253D">
            <w:pPr>
              <w:rPr>
                <w:sz w:val="20"/>
                <w:szCs w:val="20"/>
                <w:lang w:val="es-C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A087F" w14:textId="77777777" w:rsidR="007F081C" w:rsidRPr="001C63DE" w:rsidRDefault="007F081C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4D9DD" w14:textId="77777777" w:rsidR="007F081C" w:rsidRPr="001C63DE" w:rsidRDefault="007F081C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B226" w14:textId="77777777" w:rsidR="007F081C" w:rsidRPr="001C63DE" w:rsidRDefault="007F081C" w:rsidP="0089253D">
            <w:pPr>
              <w:suppressAutoHyphens w:val="0"/>
              <w:jc w:val="right"/>
              <w:rPr>
                <w:sz w:val="20"/>
                <w:szCs w:val="20"/>
                <w:lang w:val="es-CL"/>
              </w:rPr>
            </w:pPr>
          </w:p>
        </w:tc>
      </w:tr>
      <w:tr w:rsidR="007F081C" w:rsidRPr="00B41C61" w14:paraId="4071EC87" w14:textId="77777777" w:rsidTr="00A039E0">
        <w:trPr>
          <w:trHeight w:val="340"/>
          <w:jc w:val="center"/>
        </w:trPr>
        <w:tc>
          <w:tcPr>
            <w:tcW w:w="97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C57695C" w14:textId="77777777" w:rsidR="007F081C" w:rsidRPr="001C63DE" w:rsidRDefault="007F081C" w:rsidP="0089253D">
            <w:pPr>
              <w:pStyle w:val="Prrafodelista"/>
              <w:numPr>
                <w:ilvl w:val="0"/>
                <w:numId w:val="22"/>
              </w:numPr>
              <w:ind w:left="384" w:hanging="384"/>
              <w:jc w:val="both"/>
              <w:rPr>
                <w:sz w:val="18"/>
                <w:szCs w:val="18"/>
                <w:lang w:val="es-CL"/>
              </w:rPr>
            </w:pPr>
          </w:p>
        </w:tc>
      </w:tr>
    </w:tbl>
    <w:p w14:paraId="6D8BC57E" w14:textId="77777777" w:rsidR="00FC778C" w:rsidRPr="001C63DE" w:rsidRDefault="00FC778C" w:rsidP="00A039E0">
      <w:pPr>
        <w:jc w:val="both"/>
        <w:rPr>
          <w:noProof/>
          <w:lang w:val="es-CL" w:eastAsia="es-ES"/>
        </w:rPr>
      </w:pPr>
    </w:p>
    <w:sectPr w:rsidR="00FC778C" w:rsidRPr="001C63DE" w:rsidSect="005247D6">
      <w:headerReference w:type="default" r:id="rId7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5B0005" w14:textId="77777777" w:rsidR="0076769A" w:rsidRDefault="0076769A">
      <w:r>
        <w:separator/>
      </w:r>
    </w:p>
  </w:endnote>
  <w:endnote w:type="continuationSeparator" w:id="0">
    <w:p w14:paraId="61E2E9CD" w14:textId="77777777" w:rsidR="0076769A" w:rsidRDefault="00767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altName w:val="Agency FB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DAAEE9" w14:textId="77777777" w:rsidR="0076769A" w:rsidRDefault="0076769A">
      <w:r>
        <w:separator/>
      </w:r>
    </w:p>
  </w:footnote>
  <w:footnote w:type="continuationSeparator" w:id="0">
    <w:p w14:paraId="56BA38B8" w14:textId="77777777" w:rsidR="0076769A" w:rsidRDefault="00767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DF310" w14:textId="77777777" w:rsidR="00B41C61" w:rsidRDefault="00B41C61" w:rsidP="008739E9">
    <w:pPr>
      <w:pStyle w:val="Encabezado"/>
      <w:jc w:val="right"/>
    </w:pPr>
    <w:r>
      <w:rPr>
        <w:noProof/>
        <w:lang w:val="en-US" w:eastAsia="en-US"/>
      </w:rPr>
      <w:drawing>
        <wp:inline distT="0" distB="0" distL="0" distR="0" wp14:anchorId="28EA46A6" wp14:editId="3EA52812">
          <wp:extent cx="1289050" cy="698500"/>
          <wp:effectExtent l="0" t="0" r="6350" b="635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2802A0F"/>
    <w:multiLevelType w:val="hybridMultilevel"/>
    <w:tmpl w:val="99E8C4C6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1A760B"/>
    <w:multiLevelType w:val="hybridMultilevel"/>
    <w:tmpl w:val="90580432"/>
    <w:lvl w:ilvl="0" w:tplc="7E922E4A">
      <w:start w:val="1"/>
      <w:numFmt w:val="bullet"/>
      <w:lvlText w:val="-"/>
      <w:lvlJc w:val="left"/>
      <w:pPr>
        <w:ind w:left="360" w:hanging="360"/>
      </w:pPr>
      <w:rPr>
        <w:rFonts w:ascii="Agency FB" w:hAnsi="Agency FB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9B2459"/>
    <w:multiLevelType w:val="hybridMultilevel"/>
    <w:tmpl w:val="3E8E5F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903C9"/>
    <w:multiLevelType w:val="hybridMultilevel"/>
    <w:tmpl w:val="C8865D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76564"/>
    <w:multiLevelType w:val="hybridMultilevel"/>
    <w:tmpl w:val="0E424F14"/>
    <w:lvl w:ilvl="0" w:tplc="0C0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 w15:restartNumberingAfterBreak="0">
    <w:nsid w:val="2D66568A"/>
    <w:multiLevelType w:val="hybridMultilevel"/>
    <w:tmpl w:val="63A0698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F6487"/>
    <w:multiLevelType w:val="hybridMultilevel"/>
    <w:tmpl w:val="9BBE4E1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749E2"/>
    <w:multiLevelType w:val="hybridMultilevel"/>
    <w:tmpl w:val="5EBA5B3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E17C4"/>
    <w:multiLevelType w:val="hybridMultilevel"/>
    <w:tmpl w:val="E2B851A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F92698"/>
    <w:multiLevelType w:val="hybridMultilevel"/>
    <w:tmpl w:val="8A9A9EB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363E2"/>
    <w:multiLevelType w:val="hybridMultilevel"/>
    <w:tmpl w:val="1DA6F1F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203B8A"/>
    <w:multiLevelType w:val="hybridMultilevel"/>
    <w:tmpl w:val="EF64892E"/>
    <w:lvl w:ilvl="0" w:tplc="B63817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37C63"/>
    <w:multiLevelType w:val="hybridMultilevel"/>
    <w:tmpl w:val="45A89622"/>
    <w:lvl w:ilvl="0" w:tplc="0C0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62C30D26"/>
    <w:multiLevelType w:val="hybridMultilevel"/>
    <w:tmpl w:val="17660EB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B472D7"/>
    <w:multiLevelType w:val="hybridMultilevel"/>
    <w:tmpl w:val="E74CD67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8"/>
  </w:num>
  <w:num w:numId="8">
    <w:abstractNumId w:val="10"/>
  </w:num>
  <w:num w:numId="9">
    <w:abstractNumId w:val="13"/>
  </w:num>
  <w:num w:numId="10">
    <w:abstractNumId w:val="8"/>
  </w:num>
  <w:num w:numId="11">
    <w:abstractNumId w:val="11"/>
  </w:num>
  <w:num w:numId="12">
    <w:abstractNumId w:val="16"/>
  </w:num>
  <w:num w:numId="13">
    <w:abstractNumId w:val="7"/>
  </w:num>
  <w:num w:numId="14">
    <w:abstractNumId w:val="0"/>
  </w:num>
  <w:num w:numId="15">
    <w:abstractNumId w:val="9"/>
  </w:num>
  <w:num w:numId="16">
    <w:abstractNumId w:val="17"/>
  </w:num>
  <w:num w:numId="17">
    <w:abstractNumId w:val="12"/>
  </w:num>
  <w:num w:numId="18">
    <w:abstractNumId w:val="0"/>
  </w:num>
  <w:num w:numId="19">
    <w:abstractNumId w:val="14"/>
  </w:num>
  <w:num w:numId="20">
    <w:abstractNumId w:val="5"/>
  </w:num>
  <w:num w:numId="21">
    <w:abstractNumId w:val="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715"/>
    <w:rsid w:val="00000855"/>
    <w:rsid w:val="000019EA"/>
    <w:rsid w:val="00001E79"/>
    <w:rsid w:val="00003ED4"/>
    <w:rsid w:val="00007B3F"/>
    <w:rsid w:val="000100F9"/>
    <w:rsid w:val="0001050B"/>
    <w:rsid w:val="00010BD1"/>
    <w:rsid w:val="0001155B"/>
    <w:rsid w:val="0001215D"/>
    <w:rsid w:val="00012FF6"/>
    <w:rsid w:val="00013080"/>
    <w:rsid w:val="0001541B"/>
    <w:rsid w:val="000158AC"/>
    <w:rsid w:val="00016C37"/>
    <w:rsid w:val="00016CB6"/>
    <w:rsid w:val="00020AA7"/>
    <w:rsid w:val="000227F0"/>
    <w:rsid w:val="00023081"/>
    <w:rsid w:val="000237B2"/>
    <w:rsid w:val="00023F72"/>
    <w:rsid w:val="00024820"/>
    <w:rsid w:val="00027ADF"/>
    <w:rsid w:val="00027C6A"/>
    <w:rsid w:val="0003059A"/>
    <w:rsid w:val="00030723"/>
    <w:rsid w:val="00030F9E"/>
    <w:rsid w:val="000321C8"/>
    <w:rsid w:val="00032220"/>
    <w:rsid w:val="00034ADD"/>
    <w:rsid w:val="0003576D"/>
    <w:rsid w:val="00040C2C"/>
    <w:rsid w:val="00041DD6"/>
    <w:rsid w:val="0004372C"/>
    <w:rsid w:val="00045055"/>
    <w:rsid w:val="000452C5"/>
    <w:rsid w:val="00045D67"/>
    <w:rsid w:val="000464B4"/>
    <w:rsid w:val="00051D56"/>
    <w:rsid w:val="00051E3E"/>
    <w:rsid w:val="00052F26"/>
    <w:rsid w:val="0005410B"/>
    <w:rsid w:val="0005421E"/>
    <w:rsid w:val="000554F2"/>
    <w:rsid w:val="000560B3"/>
    <w:rsid w:val="00060CE1"/>
    <w:rsid w:val="00062DC1"/>
    <w:rsid w:val="00065228"/>
    <w:rsid w:val="00065F0E"/>
    <w:rsid w:val="00066E91"/>
    <w:rsid w:val="00070EE2"/>
    <w:rsid w:val="0007209D"/>
    <w:rsid w:val="00073A84"/>
    <w:rsid w:val="00074991"/>
    <w:rsid w:val="00075BC1"/>
    <w:rsid w:val="00075E34"/>
    <w:rsid w:val="000765DD"/>
    <w:rsid w:val="00076A0D"/>
    <w:rsid w:val="000779BE"/>
    <w:rsid w:val="000835B4"/>
    <w:rsid w:val="0009103E"/>
    <w:rsid w:val="00091E1B"/>
    <w:rsid w:val="00092CEC"/>
    <w:rsid w:val="00093AB7"/>
    <w:rsid w:val="000950B2"/>
    <w:rsid w:val="000A17B1"/>
    <w:rsid w:val="000A2581"/>
    <w:rsid w:val="000A551F"/>
    <w:rsid w:val="000A7F8B"/>
    <w:rsid w:val="000B0F6C"/>
    <w:rsid w:val="000B672A"/>
    <w:rsid w:val="000B6F86"/>
    <w:rsid w:val="000C0ABF"/>
    <w:rsid w:val="000C1C7F"/>
    <w:rsid w:val="000C362C"/>
    <w:rsid w:val="000C3EFF"/>
    <w:rsid w:val="000C430F"/>
    <w:rsid w:val="000C4652"/>
    <w:rsid w:val="000C6030"/>
    <w:rsid w:val="000C6B84"/>
    <w:rsid w:val="000C770B"/>
    <w:rsid w:val="000D0F4B"/>
    <w:rsid w:val="000D1E82"/>
    <w:rsid w:val="000D2D1E"/>
    <w:rsid w:val="000D40EC"/>
    <w:rsid w:val="000D789E"/>
    <w:rsid w:val="000E0893"/>
    <w:rsid w:val="000E1139"/>
    <w:rsid w:val="000E1789"/>
    <w:rsid w:val="000E2277"/>
    <w:rsid w:val="000E36B8"/>
    <w:rsid w:val="000E47FD"/>
    <w:rsid w:val="000E583D"/>
    <w:rsid w:val="000E59E8"/>
    <w:rsid w:val="000F0EC2"/>
    <w:rsid w:val="000F1F3D"/>
    <w:rsid w:val="000F2246"/>
    <w:rsid w:val="000F23BE"/>
    <w:rsid w:val="000F4E8B"/>
    <w:rsid w:val="000F550C"/>
    <w:rsid w:val="000F716F"/>
    <w:rsid w:val="001003B3"/>
    <w:rsid w:val="001027EA"/>
    <w:rsid w:val="001035C4"/>
    <w:rsid w:val="0010478D"/>
    <w:rsid w:val="0010557C"/>
    <w:rsid w:val="00106840"/>
    <w:rsid w:val="00106CB5"/>
    <w:rsid w:val="0011117C"/>
    <w:rsid w:val="00111961"/>
    <w:rsid w:val="00112A60"/>
    <w:rsid w:val="00112BCE"/>
    <w:rsid w:val="001133BD"/>
    <w:rsid w:val="001138A3"/>
    <w:rsid w:val="001156FF"/>
    <w:rsid w:val="00116F0E"/>
    <w:rsid w:val="00117623"/>
    <w:rsid w:val="00122261"/>
    <w:rsid w:val="00123545"/>
    <w:rsid w:val="00124C50"/>
    <w:rsid w:val="00126852"/>
    <w:rsid w:val="0013078B"/>
    <w:rsid w:val="00131443"/>
    <w:rsid w:val="00132544"/>
    <w:rsid w:val="00133050"/>
    <w:rsid w:val="00133913"/>
    <w:rsid w:val="00142D3E"/>
    <w:rsid w:val="0014733F"/>
    <w:rsid w:val="00147E76"/>
    <w:rsid w:val="001536C1"/>
    <w:rsid w:val="0015387B"/>
    <w:rsid w:val="0015496A"/>
    <w:rsid w:val="00155E18"/>
    <w:rsid w:val="00155FF0"/>
    <w:rsid w:val="00156A89"/>
    <w:rsid w:val="00160C6C"/>
    <w:rsid w:val="001611BF"/>
    <w:rsid w:val="00161B01"/>
    <w:rsid w:val="00164635"/>
    <w:rsid w:val="00173D52"/>
    <w:rsid w:val="00173F37"/>
    <w:rsid w:val="00174B97"/>
    <w:rsid w:val="00176893"/>
    <w:rsid w:val="00177144"/>
    <w:rsid w:val="001800A8"/>
    <w:rsid w:val="00180485"/>
    <w:rsid w:val="001811FC"/>
    <w:rsid w:val="00181645"/>
    <w:rsid w:val="00182E75"/>
    <w:rsid w:val="00183641"/>
    <w:rsid w:val="00184117"/>
    <w:rsid w:val="00187748"/>
    <w:rsid w:val="0019072C"/>
    <w:rsid w:val="00190D29"/>
    <w:rsid w:val="00191AEA"/>
    <w:rsid w:val="00194C0E"/>
    <w:rsid w:val="001A6813"/>
    <w:rsid w:val="001A758A"/>
    <w:rsid w:val="001B230D"/>
    <w:rsid w:val="001B435A"/>
    <w:rsid w:val="001B55A2"/>
    <w:rsid w:val="001B7A0B"/>
    <w:rsid w:val="001C239A"/>
    <w:rsid w:val="001C2848"/>
    <w:rsid w:val="001C2886"/>
    <w:rsid w:val="001C3B8C"/>
    <w:rsid w:val="001C3F1C"/>
    <w:rsid w:val="001C4C72"/>
    <w:rsid w:val="001C4D8E"/>
    <w:rsid w:val="001C5BBB"/>
    <w:rsid w:val="001C63DE"/>
    <w:rsid w:val="001C6F43"/>
    <w:rsid w:val="001D3CB5"/>
    <w:rsid w:val="001D6107"/>
    <w:rsid w:val="001E39D0"/>
    <w:rsid w:val="001E5C38"/>
    <w:rsid w:val="001E5F22"/>
    <w:rsid w:val="001E6B18"/>
    <w:rsid w:val="001E7AE7"/>
    <w:rsid w:val="001F100D"/>
    <w:rsid w:val="001F1F5D"/>
    <w:rsid w:val="001F349F"/>
    <w:rsid w:val="001F36D1"/>
    <w:rsid w:val="001F4E79"/>
    <w:rsid w:val="001F6214"/>
    <w:rsid w:val="001F6916"/>
    <w:rsid w:val="001F7A7B"/>
    <w:rsid w:val="002003C7"/>
    <w:rsid w:val="00200DFD"/>
    <w:rsid w:val="0020257C"/>
    <w:rsid w:val="00204098"/>
    <w:rsid w:val="00204FF8"/>
    <w:rsid w:val="0020594B"/>
    <w:rsid w:val="00205A79"/>
    <w:rsid w:val="00206117"/>
    <w:rsid w:val="00206FA4"/>
    <w:rsid w:val="00211873"/>
    <w:rsid w:val="00213A61"/>
    <w:rsid w:val="00215275"/>
    <w:rsid w:val="002175CB"/>
    <w:rsid w:val="00220741"/>
    <w:rsid w:val="002212B0"/>
    <w:rsid w:val="00221B69"/>
    <w:rsid w:val="00222932"/>
    <w:rsid w:val="00222D52"/>
    <w:rsid w:val="002245F3"/>
    <w:rsid w:val="00225276"/>
    <w:rsid w:val="0022581E"/>
    <w:rsid w:val="00226B01"/>
    <w:rsid w:val="00227423"/>
    <w:rsid w:val="0023412A"/>
    <w:rsid w:val="00235383"/>
    <w:rsid w:val="002370C4"/>
    <w:rsid w:val="0023721D"/>
    <w:rsid w:val="00237557"/>
    <w:rsid w:val="002427A0"/>
    <w:rsid w:val="0024571C"/>
    <w:rsid w:val="0024609A"/>
    <w:rsid w:val="00246118"/>
    <w:rsid w:val="00250295"/>
    <w:rsid w:val="00252A35"/>
    <w:rsid w:val="00252B14"/>
    <w:rsid w:val="00253603"/>
    <w:rsid w:val="00255473"/>
    <w:rsid w:val="00261B8B"/>
    <w:rsid w:val="00261DB1"/>
    <w:rsid w:val="00261F17"/>
    <w:rsid w:val="00264A71"/>
    <w:rsid w:val="0026680A"/>
    <w:rsid w:val="00266DB1"/>
    <w:rsid w:val="002703DF"/>
    <w:rsid w:val="0027252A"/>
    <w:rsid w:val="00274C2D"/>
    <w:rsid w:val="0027770B"/>
    <w:rsid w:val="00277F83"/>
    <w:rsid w:val="00280526"/>
    <w:rsid w:val="00280A17"/>
    <w:rsid w:val="0028131C"/>
    <w:rsid w:val="002823F8"/>
    <w:rsid w:val="00282552"/>
    <w:rsid w:val="00282BC4"/>
    <w:rsid w:val="00282C41"/>
    <w:rsid w:val="00282C4A"/>
    <w:rsid w:val="0028322C"/>
    <w:rsid w:val="0028541A"/>
    <w:rsid w:val="00286738"/>
    <w:rsid w:val="00286D38"/>
    <w:rsid w:val="00287219"/>
    <w:rsid w:val="002873B1"/>
    <w:rsid w:val="00291FDF"/>
    <w:rsid w:val="002937DF"/>
    <w:rsid w:val="002A09D5"/>
    <w:rsid w:val="002A1DA1"/>
    <w:rsid w:val="002A20D3"/>
    <w:rsid w:val="002A2AF9"/>
    <w:rsid w:val="002A590B"/>
    <w:rsid w:val="002A6ADB"/>
    <w:rsid w:val="002A7F96"/>
    <w:rsid w:val="002B2CA4"/>
    <w:rsid w:val="002B315F"/>
    <w:rsid w:val="002B37F6"/>
    <w:rsid w:val="002B3DEA"/>
    <w:rsid w:val="002B5CA7"/>
    <w:rsid w:val="002B7074"/>
    <w:rsid w:val="002C1309"/>
    <w:rsid w:val="002C2767"/>
    <w:rsid w:val="002C2879"/>
    <w:rsid w:val="002C2C79"/>
    <w:rsid w:val="002C31F4"/>
    <w:rsid w:val="002C3827"/>
    <w:rsid w:val="002C41DE"/>
    <w:rsid w:val="002C5EE4"/>
    <w:rsid w:val="002C6221"/>
    <w:rsid w:val="002D0830"/>
    <w:rsid w:val="002D4D48"/>
    <w:rsid w:val="002D4E04"/>
    <w:rsid w:val="002D52D2"/>
    <w:rsid w:val="002D7F7D"/>
    <w:rsid w:val="002E15FB"/>
    <w:rsid w:val="002E1B6C"/>
    <w:rsid w:val="002E691C"/>
    <w:rsid w:val="002E6DB6"/>
    <w:rsid w:val="002E7619"/>
    <w:rsid w:val="002F03FE"/>
    <w:rsid w:val="002F2E05"/>
    <w:rsid w:val="002F564C"/>
    <w:rsid w:val="002F5BBD"/>
    <w:rsid w:val="002F5FCC"/>
    <w:rsid w:val="003041A9"/>
    <w:rsid w:val="00305FC0"/>
    <w:rsid w:val="00306393"/>
    <w:rsid w:val="0030756B"/>
    <w:rsid w:val="00307C48"/>
    <w:rsid w:val="003134CF"/>
    <w:rsid w:val="003154A1"/>
    <w:rsid w:val="00315A21"/>
    <w:rsid w:val="00316F07"/>
    <w:rsid w:val="003175AA"/>
    <w:rsid w:val="00320323"/>
    <w:rsid w:val="0032113E"/>
    <w:rsid w:val="003213FC"/>
    <w:rsid w:val="00323033"/>
    <w:rsid w:val="00324C83"/>
    <w:rsid w:val="00325A42"/>
    <w:rsid w:val="00326BA8"/>
    <w:rsid w:val="0033214A"/>
    <w:rsid w:val="00332A8C"/>
    <w:rsid w:val="0033330D"/>
    <w:rsid w:val="00334384"/>
    <w:rsid w:val="0033463E"/>
    <w:rsid w:val="00334A15"/>
    <w:rsid w:val="00335434"/>
    <w:rsid w:val="0033670F"/>
    <w:rsid w:val="0033762C"/>
    <w:rsid w:val="003378CF"/>
    <w:rsid w:val="003414EB"/>
    <w:rsid w:val="0034425B"/>
    <w:rsid w:val="00344698"/>
    <w:rsid w:val="003465DB"/>
    <w:rsid w:val="00346B41"/>
    <w:rsid w:val="00347D11"/>
    <w:rsid w:val="0035154F"/>
    <w:rsid w:val="0035197E"/>
    <w:rsid w:val="00352CC5"/>
    <w:rsid w:val="0035362E"/>
    <w:rsid w:val="003540CF"/>
    <w:rsid w:val="003541A5"/>
    <w:rsid w:val="003550DD"/>
    <w:rsid w:val="00355EF5"/>
    <w:rsid w:val="00356CB8"/>
    <w:rsid w:val="00357F04"/>
    <w:rsid w:val="00361616"/>
    <w:rsid w:val="003646BF"/>
    <w:rsid w:val="00364CD3"/>
    <w:rsid w:val="00365814"/>
    <w:rsid w:val="00365B02"/>
    <w:rsid w:val="00372598"/>
    <w:rsid w:val="003726F8"/>
    <w:rsid w:val="00375BB1"/>
    <w:rsid w:val="003766EB"/>
    <w:rsid w:val="0037675A"/>
    <w:rsid w:val="00376E32"/>
    <w:rsid w:val="00382B0D"/>
    <w:rsid w:val="003838CD"/>
    <w:rsid w:val="0038512E"/>
    <w:rsid w:val="003856EF"/>
    <w:rsid w:val="00386788"/>
    <w:rsid w:val="0038793C"/>
    <w:rsid w:val="00390E46"/>
    <w:rsid w:val="003925D3"/>
    <w:rsid w:val="00393511"/>
    <w:rsid w:val="00393D7F"/>
    <w:rsid w:val="003947D5"/>
    <w:rsid w:val="00395D38"/>
    <w:rsid w:val="003A0DCC"/>
    <w:rsid w:val="003A1DE8"/>
    <w:rsid w:val="003B0416"/>
    <w:rsid w:val="003B1F76"/>
    <w:rsid w:val="003B47C4"/>
    <w:rsid w:val="003B524D"/>
    <w:rsid w:val="003B5DB5"/>
    <w:rsid w:val="003B5DC5"/>
    <w:rsid w:val="003B7014"/>
    <w:rsid w:val="003C1E5E"/>
    <w:rsid w:val="003C23C8"/>
    <w:rsid w:val="003C63D3"/>
    <w:rsid w:val="003D04F0"/>
    <w:rsid w:val="003D14DD"/>
    <w:rsid w:val="003D4686"/>
    <w:rsid w:val="003D523C"/>
    <w:rsid w:val="003E0035"/>
    <w:rsid w:val="003E0265"/>
    <w:rsid w:val="003E4D48"/>
    <w:rsid w:val="003E54D0"/>
    <w:rsid w:val="003E5DD6"/>
    <w:rsid w:val="003E70F7"/>
    <w:rsid w:val="003E7839"/>
    <w:rsid w:val="003F1237"/>
    <w:rsid w:val="003F1F28"/>
    <w:rsid w:val="003F36E1"/>
    <w:rsid w:val="003F648D"/>
    <w:rsid w:val="003F68E1"/>
    <w:rsid w:val="003F6CFA"/>
    <w:rsid w:val="00402FD1"/>
    <w:rsid w:val="00403CD2"/>
    <w:rsid w:val="00405254"/>
    <w:rsid w:val="00405A92"/>
    <w:rsid w:val="00405CD1"/>
    <w:rsid w:val="004073BD"/>
    <w:rsid w:val="00411B15"/>
    <w:rsid w:val="00413103"/>
    <w:rsid w:val="004141B7"/>
    <w:rsid w:val="004159C5"/>
    <w:rsid w:val="0041678F"/>
    <w:rsid w:val="004174EA"/>
    <w:rsid w:val="00417712"/>
    <w:rsid w:val="00420F0B"/>
    <w:rsid w:val="00424246"/>
    <w:rsid w:val="0042485E"/>
    <w:rsid w:val="00424AEB"/>
    <w:rsid w:val="004255BC"/>
    <w:rsid w:val="004256D9"/>
    <w:rsid w:val="00431C46"/>
    <w:rsid w:val="004332FC"/>
    <w:rsid w:val="004340ED"/>
    <w:rsid w:val="004404F4"/>
    <w:rsid w:val="0044082D"/>
    <w:rsid w:val="00440F58"/>
    <w:rsid w:val="00441F7A"/>
    <w:rsid w:val="00443528"/>
    <w:rsid w:val="00446C0F"/>
    <w:rsid w:val="00447085"/>
    <w:rsid w:val="0044725B"/>
    <w:rsid w:val="00447C05"/>
    <w:rsid w:val="004509C4"/>
    <w:rsid w:val="004526B6"/>
    <w:rsid w:val="00454150"/>
    <w:rsid w:val="00454498"/>
    <w:rsid w:val="00454A44"/>
    <w:rsid w:val="004560B4"/>
    <w:rsid w:val="00456CB2"/>
    <w:rsid w:val="00457D99"/>
    <w:rsid w:val="00457DE8"/>
    <w:rsid w:val="00457E5E"/>
    <w:rsid w:val="004621D5"/>
    <w:rsid w:val="004630AC"/>
    <w:rsid w:val="00463B96"/>
    <w:rsid w:val="00463FB0"/>
    <w:rsid w:val="00464D8A"/>
    <w:rsid w:val="004667A5"/>
    <w:rsid w:val="00467DB5"/>
    <w:rsid w:val="004708C4"/>
    <w:rsid w:val="004735B9"/>
    <w:rsid w:val="00473D85"/>
    <w:rsid w:val="0047479E"/>
    <w:rsid w:val="00475766"/>
    <w:rsid w:val="004757CA"/>
    <w:rsid w:val="0047709C"/>
    <w:rsid w:val="00481792"/>
    <w:rsid w:val="00484B39"/>
    <w:rsid w:val="00486603"/>
    <w:rsid w:val="00487E48"/>
    <w:rsid w:val="00487E62"/>
    <w:rsid w:val="00492095"/>
    <w:rsid w:val="00492C8E"/>
    <w:rsid w:val="00493FB7"/>
    <w:rsid w:val="00496587"/>
    <w:rsid w:val="00497D93"/>
    <w:rsid w:val="004A0227"/>
    <w:rsid w:val="004A0C66"/>
    <w:rsid w:val="004A4B55"/>
    <w:rsid w:val="004A554C"/>
    <w:rsid w:val="004A5711"/>
    <w:rsid w:val="004A67C4"/>
    <w:rsid w:val="004A689F"/>
    <w:rsid w:val="004B0162"/>
    <w:rsid w:val="004B1F3B"/>
    <w:rsid w:val="004B27C9"/>
    <w:rsid w:val="004B404C"/>
    <w:rsid w:val="004B479A"/>
    <w:rsid w:val="004B5823"/>
    <w:rsid w:val="004B5C9F"/>
    <w:rsid w:val="004B6593"/>
    <w:rsid w:val="004C207A"/>
    <w:rsid w:val="004C2195"/>
    <w:rsid w:val="004C3277"/>
    <w:rsid w:val="004C394A"/>
    <w:rsid w:val="004C594C"/>
    <w:rsid w:val="004C5B5A"/>
    <w:rsid w:val="004D0A01"/>
    <w:rsid w:val="004D4B88"/>
    <w:rsid w:val="004D4C06"/>
    <w:rsid w:val="004D7666"/>
    <w:rsid w:val="004E13CC"/>
    <w:rsid w:val="004E3ACA"/>
    <w:rsid w:val="004E5F28"/>
    <w:rsid w:val="004E6000"/>
    <w:rsid w:val="004E6725"/>
    <w:rsid w:val="004E738C"/>
    <w:rsid w:val="004E7695"/>
    <w:rsid w:val="004E76DE"/>
    <w:rsid w:val="004E7ED7"/>
    <w:rsid w:val="004F089F"/>
    <w:rsid w:val="004F37B2"/>
    <w:rsid w:val="004F390A"/>
    <w:rsid w:val="004F4D86"/>
    <w:rsid w:val="004F5718"/>
    <w:rsid w:val="00500DC6"/>
    <w:rsid w:val="00501C10"/>
    <w:rsid w:val="005035F0"/>
    <w:rsid w:val="005076D1"/>
    <w:rsid w:val="00510ADF"/>
    <w:rsid w:val="005133F7"/>
    <w:rsid w:val="0051449C"/>
    <w:rsid w:val="00514B0A"/>
    <w:rsid w:val="00515AF6"/>
    <w:rsid w:val="005166E1"/>
    <w:rsid w:val="0051752B"/>
    <w:rsid w:val="005203D7"/>
    <w:rsid w:val="005247D6"/>
    <w:rsid w:val="00525E8A"/>
    <w:rsid w:val="00525F00"/>
    <w:rsid w:val="00526E87"/>
    <w:rsid w:val="00532020"/>
    <w:rsid w:val="005338CF"/>
    <w:rsid w:val="0053403D"/>
    <w:rsid w:val="005403BB"/>
    <w:rsid w:val="00541CA2"/>
    <w:rsid w:val="0054236E"/>
    <w:rsid w:val="00547546"/>
    <w:rsid w:val="00551C96"/>
    <w:rsid w:val="00551FFD"/>
    <w:rsid w:val="00553F72"/>
    <w:rsid w:val="005568CE"/>
    <w:rsid w:val="0056073A"/>
    <w:rsid w:val="00561A97"/>
    <w:rsid w:val="00563658"/>
    <w:rsid w:val="0056708F"/>
    <w:rsid w:val="005671FA"/>
    <w:rsid w:val="00573DAD"/>
    <w:rsid w:val="00576CE9"/>
    <w:rsid w:val="00576CF6"/>
    <w:rsid w:val="00576E16"/>
    <w:rsid w:val="005776E2"/>
    <w:rsid w:val="00581AC9"/>
    <w:rsid w:val="00582217"/>
    <w:rsid w:val="00582B1E"/>
    <w:rsid w:val="00586451"/>
    <w:rsid w:val="005877CD"/>
    <w:rsid w:val="00590446"/>
    <w:rsid w:val="00592CCA"/>
    <w:rsid w:val="00593D00"/>
    <w:rsid w:val="00593D9D"/>
    <w:rsid w:val="005952A3"/>
    <w:rsid w:val="005A07D0"/>
    <w:rsid w:val="005A291F"/>
    <w:rsid w:val="005A3A8C"/>
    <w:rsid w:val="005A7131"/>
    <w:rsid w:val="005A7A1E"/>
    <w:rsid w:val="005B073C"/>
    <w:rsid w:val="005B0FA8"/>
    <w:rsid w:val="005B11DB"/>
    <w:rsid w:val="005B1CD4"/>
    <w:rsid w:val="005B28A8"/>
    <w:rsid w:val="005B3F5F"/>
    <w:rsid w:val="005B4E93"/>
    <w:rsid w:val="005C0E47"/>
    <w:rsid w:val="005C39A8"/>
    <w:rsid w:val="005C42FB"/>
    <w:rsid w:val="005C55C0"/>
    <w:rsid w:val="005C5DD8"/>
    <w:rsid w:val="005C7B3B"/>
    <w:rsid w:val="005D1D4B"/>
    <w:rsid w:val="005D22A2"/>
    <w:rsid w:val="005D2689"/>
    <w:rsid w:val="005D374D"/>
    <w:rsid w:val="005D5C45"/>
    <w:rsid w:val="005D697F"/>
    <w:rsid w:val="005E135F"/>
    <w:rsid w:val="005E3525"/>
    <w:rsid w:val="005E3D7D"/>
    <w:rsid w:val="005E548C"/>
    <w:rsid w:val="005E7EF6"/>
    <w:rsid w:val="005F0C9C"/>
    <w:rsid w:val="005F18A7"/>
    <w:rsid w:val="005F272F"/>
    <w:rsid w:val="005F41E3"/>
    <w:rsid w:val="005F5277"/>
    <w:rsid w:val="005F590C"/>
    <w:rsid w:val="005F5CD3"/>
    <w:rsid w:val="005F608B"/>
    <w:rsid w:val="005F61FF"/>
    <w:rsid w:val="005F638B"/>
    <w:rsid w:val="005F71F8"/>
    <w:rsid w:val="005F73E4"/>
    <w:rsid w:val="005F7E79"/>
    <w:rsid w:val="00604BE9"/>
    <w:rsid w:val="00605460"/>
    <w:rsid w:val="00605CB8"/>
    <w:rsid w:val="00606C5D"/>
    <w:rsid w:val="00613B21"/>
    <w:rsid w:val="00613C46"/>
    <w:rsid w:val="006150E5"/>
    <w:rsid w:val="00615727"/>
    <w:rsid w:val="006164E7"/>
    <w:rsid w:val="0061669E"/>
    <w:rsid w:val="00617422"/>
    <w:rsid w:val="00617CE3"/>
    <w:rsid w:val="006205EE"/>
    <w:rsid w:val="0062199D"/>
    <w:rsid w:val="00621FF6"/>
    <w:rsid w:val="00622628"/>
    <w:rsid w:val="0062378D"/>
    <w:rsid w:val="00623B8F"/>
    <w:rsid w:val="00624F5D"/>
    <w:rsid w:val="00626017"/>
    <w:rsid w:val="00626DD6"/>
    <w:rsid w:val="006273E1"/>
    <w:rsid w:val="0062769A"/>
    <w:rsid w:val="006313C6"/>
    <w:rsid w:val="006317BD"/>
    <w:rsid w:val="00635CC4"/>
    <w:rsid w:val="00637D7D"/>
    <w:rsid w:val="00642472"/>
    <w:rsid w:val="00642CD4"/>
    <w:rsid w:val="00642E9E"/>
    <w:rsid w:val="006441ED"/>
    <w:rsid w:val="0064559F"/>
    <w:rsid w:val="00646AFC"/>
    <w:rsid w:val="00650E7B"/>
    <w:rsid w:val="006519E7"/>
    <w:rsid w:val="00652640"/>
    <w:rsid w:val="00655690"/>
    <w:rsid w:val="00656155"/>
    <w:rsid w:val="00661760"/>
    <w:rsid w:val="0066296E"/>
    <w:rsid w:val="00664DBA"/>
    <w:rsid w:val="0067202D"/>
    <w:rsid w:val="006730DA"/>
    <w:rsid w:val="00673998"/>
    <w:rsid w:val="00675D08"/>
    <w:rsid w:val="006773D0"/>
    <w:rsid w:val="00680058"/>
    <w:rsid w:val="00682394"/>
    <w:rsid w:val="006832BC"/>
    <w:rsid w:val="006861DF"/>
    <w:rsid w:val="00686327"/>
    <w:rsid w:val="00686A3F"/>
    <w:rsid w:val="006909A8"/>
    <w:rsid w:val="00690C08"/>
    <w:rsid w:val="00693D8F"/>
    <w:rsid w:val="00695073"/>
    <w:rsid w:val="006951D9"/>
    <w:rsid w:val="00696E2E"/>
    <w:rsid w:val="006976D1"/>
    <w:rsid w:val="00697F64"/>
    <w:rsid w:val="006A0700"/>
    <w:rsid w:val="006A2519"/>
    <w:rsid w:val="006A3D36"/>
    <w:rsid w:val="006A409B"/>
    <w:rsid w:val="006A52AE"/>
    <w:rsid w:val="006B17E3"/>
    <w:rsid w:val="006B3E73"/>
    <w:rsid w:val="006B42ED"/>
    <w:rsid w:val="006B4F7D"/>
    <w:rsid w:val="006C1224"/>
    <w:rsid w:val="006C26DF"/>
    <w:rsid w:val="006C2EAF"/>
    <w:rsid w:val="006D01D5"/>
    <w:rsid w:val="006D2A8B"/>
    <w:rsid w:val="006D2EAB"/>
    <w:rsid w:val="006D3CA8"/>
    <w:rsid w:val="006D5BFC"/>
    <w:rsid w:val="006D6D9F"/>
    <w:rsid w:val="006D78D2"/>
    <w:rsid w:val="006E5151"/>
    <w:rsid w:val="006F0BE8"/>
    <w:rsid w:val="006F0F49"/>
    <w:rsid w:val="006F234E"/>
    <w:rsid w:val="006F48AB"/>
    <w:rsid w:val="006F4F4D"/>
    <w:rsid w:val="006F50E7"/>
    <w:rsid w:val="006F5EFC"/>
    <w:rsid w:val="006F6C89"/>
    <w:rsid w:val="007011DF"/>
    <w:rsid w:val="00702AFD"/>
    <w:rsid w:val="00702E0D"/>
    <w:rsid w:val="00703C47"/>
    <w:rsid w:val="00705217"/>
    <w:rsid w:val="00705AE4"/>
    <w:rsid w:val="00706F8B"/>
    <w:rsid w:val="007104DD"/>
    <w:rsid w:val="007105FA"/>
    <w:rsid w:val="00710F89"/>
    <w:rsid w:val="00711646"/>
    <w:rsid w:val="00714B6A"/>
    <w:rsid w:val="007178CB"/>
    <w:rsid w:val="00721C8A"/>
    <w:rsid w:val="0072297C"/>
    <w:rsid w:val="00724EE1"/>
    <w:rsid w:val="007301A9"/>
    <w:rsid w:val="007302DD"/>
    <w:rsid w:val="00733185"/>
    <w:rsid w:val="00734C2F"/>
    <w:rsid w:val="00737C3B"/>
    <w:rsid w:val="00740058"/>
    <w:rsid w:val="00743619"/>
    <w:rsid w:val="00746DBA"/>
    <w:rsid w:val="00747B0D"/>
    <w:rsid w:val="00747E94"/>
    <w:rsid w:val="0075465B"/>
    <w:rsid w:val="00755D73"/>
    <w:rsid w:val="0075679B"/>
    <w:rsid w:val="00757BF0"/>
    <w:rsid w:val="0076039C"/>
    <w:rsid w:val="00764254"/>
    <w:rsid w:val="00764EAD"/>
    <w:rsid w:val="0076769A"/>
    <w:rsid w:val="00771ACA"/>
    <w:rsid w:val="00771AD3"/>
    <w:rsid w:val="0077278F"/>
    <w:rsid w:val="007758FD"/>
    <w:rsid w:val="007768EC"/>
    <w:rsid w:val="00776CEC"/>
    <w:rsid w:val="00780A03"/>
    <w:rsid w:val="007812D1"/>
    <w:rsid w:val="007832F9"/>
    <w:rsid w:val="007850DA"/>
    <w:rsid w:val="00785792"/>
    <w:rsid w:val="0079033F"/>
    <w:rsid w:val="00791502"/>
    <w:rsid w:val="007942F0"/>
    <w:rsid w:val="007955A0"/>
    <w:rsid w:val="007955F0"/>
    <w:rsid w:val="007A0416"/>
    <w:rsid w:val="007A131C"/>
    <w:rsid w:val="007A48B9"/>
    <w:rsid w:val="007A5107"/>
    <w:rsid w:val="007A7E23"/>
    <w:rsid w:val="007B01F1"/>
    <w:rsid w:val="007B037E"/>
    <w:rsid w:val="007B318C"/>
    <w:rsid w:val="007B345D"/>
    <w:rsid w:val="007B3BD2"/>
    <w:rsid w:val="007B4172"/>
    <w:rsid w:val="007B52CE"/>
    <w:rsid w:val="007B6C92"/>
    <w:rsid w:val="007B786D"/>
    <w:rsid w:val="007B7CE0"/>
    <w:rsid w:val="007C15B7"/>
    <w:rsid w:val="007C1AEA"/>
    <w:rsid w:val="007C286F"/>
    <w:rsid w:val="007C2F2C"/>
    <w:rsid w:val="007C5715"/>
    <w:rsid w:val="007C676F"/>
    <w:rsid w:val="007C686E"/>
    <w:rsid w:val="007C7489"/>
    <w:rsid w:val="007D080F"/>
    <w:rsid w:val="007D1974"/>
    <w:rsid w:val="007D22C3"/>
    <w:rsid w:val="007D32B1"/>
    <w:rsid w:val="007D41CD"/>
    <w:rsid w:val="007D7D64"/>
    <w:rsid w:val="007E0646"/>
    <w:rsid w:val="007E0F72"/>
    <w:rsid w:val="007E1020"/>
    <w:rsid w:val="007E223A"/>
    <w:rsid w:val="007E34B9"/>
    <w:rsid w:val="007E5600"/>
    <w:rsid w:val="007E70C6"/>
    <w:rsid w:val="007F0458"/>
    <w:rsid w:val="007F081C"/>
    <w:rsid w:val="007F40EB"/>
    <w:rsid w:val="007F4333"/>
    <w:rsid w:val="007F445F"/>
    <w:rsid w:val="007F47E8"/>
    <w:rsid w:val="007F5D76"/>
    <w:rsid w:val="0080046A"/>
    <w:rsid w:val="00800E6D"/>
    <w:rsid w:val="00801B09"/>
    <w:rsid w:val="008023FC"/>
    <w:rsid w:val="0080247C"/>
    <w:rsid w:val="00803EA2"/>
    <w:rsid w:val="00804677"/>
    <w:rsid w:val="00806E14"/>
    <w:rsid w:val="00811FB2"/>
    <w:rsid w:val="008143B3"/>
    <w:rsid w:val="00816CE2"/>
    <w:rsid w:val="00817265"/>
    <w:rsid w:val="00821641"/>
    <w:rsid w:val="00822462"/>
    <w:rsid w:val="00822DA1"/>
    <w:rsid w:val="00824B25"/>
    <w:rsid w:val="00825126"/>
    <w:rsid w:val="00825E61"/>
    <w:rsid w:val="008303C2"/>
    <w:rsid w:val="0083287E"/>
    <w:rsid w:val="00832ADB"/>
    <w:rsid w:val="008336EF"/>
    <w:rsid w:val="00833792"/>
    <w:rsid w:val="00833C86"/>
    <w:rsid w:val="008346DF"/>
    <w:rsid w:val="00834DFD"/>
    <w:rsid w:val="00835EEE"/>
    <w:rsid w:val="00835F2E"/>
    <w:rsid w:val="00841157"/>
    <w:rsid w:val="00841340"/>
    <w:rsid w:val="00841522"/>
    <w:rsid w:val="00841FF5"/>
    <w:rsid w:val="00845870"/>
    <w:rsid w:val="00846F21"/>
    <w:rsid w:val="0084712E"/>
    <w:rsid w:val="00847CA0"/>
    <w:rsid w:val="008502CC"/>
    <w:rsid w:val="00850475"/>
    <w:rsid w:val="008506F6"/>
    <w:rsid w:val="00850F83"/>
    <w:rsid w:val="008524AA"/>
    <w:rsid w:val="00853B41"/>
    <w:rsid w:val="00856FE3"/>
    <w:rsid w:val="0085798C"/>
    <w:rsid w:val="00863DAB"/>
    <w:rsid w:val="00863DB1"/>
    <w:rsid w:val="00864279"/>
    <w:rsid w:val="0087092F"/>
    <w:rsid w:val="00871AD3"/>
    <w:rsid w:val="00872D26"/>
    <w:rsid w:val="008739E9"/>
    <w:rsid w:val="00873D91"/>
    <w:rsid w:val="00875926"/>
    <w:rsid w:val="00875BBD"/>
    <w:rsid w:val="0087640D"/>
    <w:rsid w:val="0087697D"/>
    <w:rsid w:val="0088156C"/>
    <w:rsid w:val="00884387"/>
    <w:rsid w:val="00886FBF"/>
    <w:rsid w:val="008872C9"/>
    <w:rsid w:val="00887824"/>
    <w:rsid w:val="008914BE"/>
    <w:rsid w:val="0089171C"/>
    <w:rsid w:val="0089253D"/>
    <w:rsid w:val="00892BD0"/>
    <w:rsid w:val="008937A7"/>
    <w:rsid w:val="008A11FE"/>
    <w:rsid w:val="008A2195"/>
    <w:rsid w:val="008A241A"/>
    <w:rsid w:val="008A2F36"/>
    <w:rsid w:val="008A3A7A"/>
    <w:rsid w:val="008A4465"/>
    <w:rsid w:val="008A4848"/>
    <w:rsid w:val="008A4F16"/>
    <w:rsid w:val="008A6281"/>
    <w:rsid w:val="008A6350"/>
    <w:rsid w:val="008A7C54"/>
    <w:rsid w:val="008B08AB"/>
    <w:rsid w:val="008B1814"/>
    <w:rsid w:val="008B1FB9"/>
    <w:rsid w:val="008B34E4"/>
    <w:rsid w:val="008B35D2"/>
    <w:rsid w:val="008B50A0"/>
    <w:rsid w:val="008B589B"/>
    <w:rsid w:val="008B6F0C"/>
    <w:rsid w:val="008B79F4"/>
    <w:rsid w:val="008B7E31"/>
    <w:rsid w:val="008C03BF"/>
    <w:rsid w:val="008C2BB8"/>
    <w:rsid w:val="008C3172"/>
    <w:rsid w:val="008C5A52"/>
    <w:rsid w:val="008C5E74"/>
    <w:rsid w:val="008C749E"/>
    <w:rsid w:val="008C7B34"/>
    <w:rsid w:val="008C7C67"/>
    <w:rsid w:val="008D0A1C"/>
    <w:rsid w:val="008D2BA9"/>
    <w:rsid w:val="008D2EF8"/>
    <w:rsid w:val="008D3FCE"/>
    <w:rsid w:val="008D445F"/>
    <w:rsid w:val="008D5C87"/>
    <w:rsid w:val="008E18A2"/>
    <w:rsid w:val="008E358D"/>
    <w:rsid w:val="008E3A9A"/>
    <w:rsid w:val="008E4300"/>
    <w:rsid w:val="008E4B1F"/>
    <w:rsid w:val="008E5C99"/>
    <w:rsid w:val="008E60DA"/>
    <w:rsid w:val="008E7625"/>
    <w:rsid w:val="008E7FC0"/>
    <w:rsid w:val="008F026E"/>
    <w:rsid w:val="008F15EB"/>
    <w:rsid w:val="008F4FB8"/>
    <w:rsid w:val="008F630A"/>
    <w:rsid w:val="008F63EC"/>
    <w:rsid w:val="008F7653"/>
    <w:rsid w:val="00901473"/>
    <w:rsid w:val="00901EE5"/>
    <w:rsid w:val="00903D4A"/>
    <w:rsid w:val="00904A86"/>
    <w:rsid w:val="00916741"/>
    <w:rsid w:val="00916E17"/>
    <w:rsid w:val="009211AC"/>
    <w:rsid w:val="0092340A"/>
    <w:rsid w:val="00923676"/>
    <w:rsid w:val="00924639"/>
    <w:rsid w:val="009266DB"/>
    <w:rsid w:val="00927A67"/>
    <w:rsid w:val="00932418"/>
    <w:rsid w:val="009326E8"/>
    <w:rsid w:val="00936804"/>
    <w:rsid w:val="009404BE"/>
    <w:rsid w:val="009410E2"/>
    <w:rsid w:val="0094366D"/>
    <w:rsid w:val="00943B3D"/>
    <w:rsid w:val="0094604E"/>
    <w:rsid w:val="00946F63"/>
    <w:rsid w:val="00956D73"/>
    <w:rsid w:val="00961A07"/>
    <w:rsid w:val="00962AFD"/>
    <w:rsid w:val="00964DD3"/>
    <w:rsid w:val="00965D31"/>
    <w:rsid w:val="00965D50"/>
    <w:rsid w:val="009676CD"/>
    <w:rsid w:val="00971026"/>
    <w:rsid w:val="00973237"/>
    <w:rsid w:val="0097339F"/>
    <w:rsid w:val="0097566A"/>
    <w:rsid w:val="00975D9C"/>
    <w:rsid w:val="00983301"/>
    <w:rsid w:val="00984F48"/>
    <w:rsid w:val="0099063D"/>
    <w:rsid w:val="00991070"/>
    <w:rsid w:val="009934EE"/>
    <w:rsid w:val="00993BDD"/>
    <w:rsid w:val="009A205B"/>
    <w:rsid w:val="009A4FE4"/>
    <w:rsid w:val="009A571A"/>
    <w:rsid w:val="009A7127"/>
    <w:rsid w:val="009A7675"/>
    <w:rsid w:val="009B258F"/>
    <w:rsid w:val="009B326C"/>
    <w:rsid w:val="009B470A"/>
    <w:rsid w:val="009B4E38"/>
    <w:rsid w:val="009B6617"/>
    <w:rsid w:val="009B7CE2"/>
    <w:rsid w:val="009C0119"/>
    <w:rsid w:val="009C0F46"/>
    <w:rsid w:val="009C3AB2"/>
    <w:rsid w:val="009C6698"/>
    <w:rsid w:val="009C71F5"/>
    <w:rsid w:val="009D0068"/>
    <w:rsid w:val="009D0766"/>
    <w:rsid w:val="009D180A"/>
    <w:rsid w:val="009D2A38"/>
    <w:rsid w:val="009D2B92"/>
    <w:rsid w:val="009D3035"/>
    <w:rsid w:val="009D390A"/>
    <w:rsid w:val="009D3AB4"/>
    <w:rsid w:val="009D6E8C"/>
    <w:rsid w:val="009D7C6B"/>
    <w:rsid w:val="009E07CE"/>
    <w:rsid w:val="009E4167"/>
    <w:rsid w:val="009E6260"/>
    <w:rsid w:val="009E7C26"/>
    <w:rsid w:val="009F02B1"/>
    <w:rsid w:val="009F1189"/>
    <w:rsid w:val="009F1760"/>
    <w:rsid w:val="009F24AA"/>
    <w:rsid w:val="009F27C2"/>
    <w:rsid w:val="009F38DF"/>
    <w:rsid w:val="009F4812"/>
    <w:rsid w:val="009F50A7"/>
    <w:rsid w:val="009F69DB"/>
    <w:rsid w:val="00A006BB"/>
    <w:rsid w:val="00A034B7"/>
    <w:rsid w:val="00A039E0"/>
    <w:rsid w:val="00A04D01"/>
    <w:rsid w:val="00A0529B"/>
    <w:rsid w:val="00A05DE0"/>
    <w:rsid w:val="00A070E0"/>
    <w:rsid w:val="00A07C79"/>
    <w:rsid w:val="00A10825"/>
    <w:rsid w:val="00A12158"/>
    <w:rsid w:val="00A128F6"/>
    <w:rsid w:val="00A135A7"/>
    <w:rsid w:val="00A1589B"/>
    <w:rsid w:val="00A16433"/>
    <w:rsid w:val="00A21058"/>
    <w:rsid w:val="00A2423D"/>
    <w:rsid w:val="00A24577"/>
    <w:rsid w:val="00A246BB"/>
    <w:rsid w:val="00A254D7"/>
    <w:rsid w:val="00A25C8D"/>
    <w:rsid w:val="00A26374"/>
    <w:rsid w:val="00A2649E"/>
    <w:rsid w:val="00A27721"/>
    <w:rsid w:val="00A328BD"/>
    <w:rsid w:val="00A32D25"/>
    <w:rsid w:val="00A37B99"/>
    <w:rsid w:val="00A41942"/>
    <w:rsid w:val="00A42222"/>
    <w:rsid w:val="00A42969"/>
    <w:rsid w:val="00A43D8F"/>
    <w:rsid w:val="00A46663"/>
    <w:rsid w:val="00A467C3"/>
    <w:rsid w:val="00A53702"/>
    <w:rsid w:val="00A5395B"/>
    <w:rsid w:val="00A54B12"/>
    <w:rsid w:val="00A55638"/>
    <w:rsid w:val="00A55B47"/>
    <w:rsid w:val="00A56CE3"/>
    <w:rsid w:val="00A619DE"/>
    <w:rsid w:val="00A621B7"/>
    <w:rsid w:val="00A67309"/>
    <w:rsid w:val="00A7158F"/>
    <w:rsid w:val="00A716D2"/>
    <w:rsid w:val="00A7361D"/>
    <w:rsid w:val="00A74829"/>
    <w:rsid w:val="00A75BD6"/>
    <w:rsid w:val="00A80D6B"/>
    <w:rsid w:val="00A822E6"/>
    <w:rsid w:val="00A83118"/>
    <w:rsid w:val="00A835F1"/>
    <w:rsid w:val="00A870FE"/>
    <w:rsid w:val="00A9007D"/>
    <w:rsid w:val="00A90FEE"/>
    <w:rsid w:val="00A92F56"/>
    <w:rsid w:val="00A9300E"/>
    <w:rsid w:val="00A96B1C"/>
    <w:rsid w:val="00AA0642"/>
    <w:rsid w:val="00AA11F3"/>
    <w:rsid w:val="00AA326E"/>
    <w:rsid w:val="00AA36F4"/>
    <w:rsid w:val="00AA42C7"/>
    <w:rsid w:val="00AA524E"/>
    <w:rsid w:val="00AA6A51"/>
    <w:rsid w:val="00AA6B8F"/>
    <w:rsid w:val="00AA75C5"/>
    <w:rsid w:val="00AB025A"/>
    <w:rsid w:val="00AB0C8D"/>
    <w:rsid w:val="00AB3A41"/>
    <w:rsid w:val="00AB4F43"/>
    <w:rsid w:val="00AB584D"/>
    <w:rsid w:val="00AB5F1D"/>
    <w:rsid w:val="00AB7128"/>
    <w:rsid w:val="00AC3255"/>
    <w:rsid w:val="00AC75A0"/>
    <w:rsid w:val="00AC7E83"/>
    <w:rsid w:val="00AD0669"/>
    <w:rsid w:val="00AD1585"/>
    <w:rsid w:val="00AD428D"/>
    <w:rsid w:val="00AD6209"/>
    <w:rsid w:val="00AD7347"/>
    <w:rsid w:val="00AD7BB9"/>
    <w:rsid w:val="00AE3392"/>
    <w:rsid w:val="00AE33AE"/>
    <w:rsid w:val="00AE35C4"/>
    <w:rsid w:val="00AE3936"/>
    <w:rsid w:val="00AE6BA5"/>
    <w:rsid w:val="00AF06E6"/>
    <w:rsid w:val="00AF0F4D"/>
    <w:rsid w:val="00AF1DFC"/>
    <w:rsid w:val="00AF2253"/>
    <w:rsid w:val="00AF3A97"/>
    <w:rsid w:val="00AF4213"/>
    <w:rsid w:val="00AF66CB"/>
    <w:rsid w:val="00AF6FA6"/>
    <w:rsid w:val="00B01058"/>
    <w:rsid w:val="00B0162D"/>
    <w:rsid w:val="00B03E77"/>
    <w:rsid w:val="00B04D3B"/>
    <w:rsid w:val="00B04F94"/>
    <w:rsid w:val="00B064AD"/>
    <w:rsid w:val="00B07817"/>
    <w:rsid w:val="00B1131D"/>
    <w:rsid w:val="00B125F2"/>
    <w:rsid w:val="00B13C9F"/>
    <w:rsid w:val="00B14658"/>
    <w:rsid w:val="00B15D38"/>
    <w:rsid w:val="00B1644B"/>
    <w:rsid w:val="00B16C23"/>
    <w:rsid w:val="00B172CE"/>
    <w:rsid w:val="00B17873"/>
    <w:rsid w:val="00B17BD7"/>
    <w:rsid w:val="00B21301"/>
    <w:rsid w:val="00B21C52"/>
    <w:rsid w:val="00B21E50"/>
    <w:rsid w:val="00B22738"/>
    <w:rsid w:val="00B26CE6"/>
    <w:rsid w:val="00B271C7"/>
    <w:rsid w:val="00B337DF"/>
    <w:rsid w:val="00B337E5"/>
    <w:rsid w:val="00B339C7"/>
    <w:rsid w:val="00B362AE"/>
    <w:rsid w:val="00B378E3"/>
    <w:rsid w:val="00B41794"/>
    <w:rsid w:val="00B41C61"/>
    <w:rsid w:val="00B42C8A"/>
    <w:rsid w:val="00B46D4D"/>
    <w:rsid w:val="00B471E3"/>
    <w:rsid w:val="00B475C7"/>
    <w:rsid w:val="00B47AE6"/>
    <w:rsid w:val="00B53774"/>
    <w:rsid w:val="00B5562D"/>
    <w:rsid w:val="00B57CE3"/>
    <w:rsid w:val="00B62E74"/>
    <w:rsid w:val="00B648FC"/>
    <w:rsid w:val="00B649C8"/>
    <w:rsid w:val="00B65399"/>
    <w:rsid w:val="00B66B97"/>
    <w:rsid w:val="00B726EA"/>
    <w:rsid w:val="00B726FC"/>
    <w:rsid w:val="00B74F6E"/>
    <w:rsid w:val="00B754B5"/>
    <w:rsid w:val="00B758CF"/>
    <w:rsid w:val="00B75928"/>
    <w:rsid w:val="00B76529"/>
    <w:rsid w:val="00B807FA"/>
    <w:rsid w:val="00B81114"/>
    <w:rsid w:val="00B817D0"/>
    <w:rsid w:val="00B825F5"/>
    <w:rsid w:val="00B83551"/>
    <w:rsid w:val="00B86D02"/>
    <w:rsid w:val="00B87A9F"/>
    <w:rsid w:val="00B87D0C"/>
    <w:rsid w:val="00B90432"/>
    <w:rsid w:val="00B91377"/>
    <w:rsid w:val="00B9181A"/>
    <w:rsid w:val="00B93E12"/>
    <w:rsid w:val="00B93FD4"/>
    <w:rsid w:val="00B943DD"/>
    <w:rsid w:val="00B95640"/>
    <w:rsid w:val="00B96630"/>
    <w:rsid w:val="00B969F6"/>
    <w:rsid w:val="00BA0291"/>
    <w:rsid w:val="00BA338A"/>
    <w:rsid w:val="00BA3E7A"/>
    <w:rsid w:val="00BA636C"/>
    <w:rsid w:val="00BB076E"/>
    <w:rsid w:val="00BB163D"/>
    <w:rsid w:val="00BB2D5A"/>
    <w:rsid w:val="00BB774B"/>
    <w:rsid w:val="00BC0470"/>
    <w:rsid w:val="00BC082E"/>
    <w:rsid w:val="00BC13A4"/>
    <w:rsid w:val="00BC2591"/>
    <w:rsid w:val="00BC5475"/>
    <w:rsid w:val="00BC547F"/>
    <w:rsid w:val="00BC58AC"/>
    <w:rsid w:val="00BD0507"/>
    <w:rsid w:val="00BD14C0"/>
    <w:rsid w:val="00BD2BA3"/>
    <w:rsid w:val="00BD3BAB"/>
    <w:rsid w:val="00BD50C6"/>
    <w:rsid w:val="00BD711C"/>
    <w:rsid w:val="00BD7883"/>
    <w:rsid w:val="00BE57C1"/>
    <w:rsid w:val="00BE5815"/>
    <w:rsid w:val="00BE616D"/>
    <w:rsid w:val="00BE6BCA"/>
    <w:rsid w:val="00BE6C30"/>
    <w:rsid w:val="00BF05AB"/>
    <w:rsid w:val="00BF0CDE"/>
    <w:rsid w:val="00BF6F04"/>
    <w:rsid w:val="00C03909"/>
    <w:rsid w:val="00C05754"/>
    <w:rsid w:val="00C05880"/>
    <w:rsid w:val="00C06E9C"/>
    <w:rsid w:val="00C10C39"/>
    <w:rsid w:val="00C1143F"/>
    <w:rsid w:val="00C13237"/>
    <w:rsid w:val="00C14176"/>
    <w:rsid w:val="00C1593C"/>
    <w:rsid w:val="00C164DF"/>
    <w:rsid w:val="00C16869"/>
    <w:rsid w:val="00C170C5"/>
    <w:rsid w:val="00C17326"/>
    <w:rsid w:val="00C21E2D"/>
    <w:rsid w:val="00C24363"/>
    <w:rsid w:val="00C24F02"/>
    <w:rsid w:val="00C27BC7"/>
    <w:rsid w:val="00C30D22"/>
    <w:rsid w:val="00C31480"/>
    <w:rsid w:val="00C31BCC"/>
    <w:rsid w:val="00C32AB3"/>
    <w:rsid w:val="00C331A2"/>
    <w:rsid w:val="00C356E4"/>
    <w:rsid w:val="00C45829"/>
    <w:rsid w:val="00C47897"/>
    <w:rsid w:val="00C47C4D"/>
    <w:rsid w:val="00C50FE5"/>
    <w:rsid w:val="00C5135D"/>
    <w:rsid w:val="00C534F6"/>
    <w:rsid w:val="00C53B7E"/>
    <w:rsid w:val="00C540DE"/>
    <w:rsid w:val="00C55506"/>
    <w:rsid w:val="00C6079D"/>
    <w:rsid w:val="00C614FD"/>
    <w:rsid w:val="00C63E61"/>
    <w:rsid w:val="00C67811"/>
    <w:rsid w:val="00C678DE"/>
    <w:rsid w:val="00C70412"/>
    <w:rsid w:val="00C70BEF"/>
    <w:rsid w:val="00C745ED"/>
    <w:rsid w:val="00C75321"/>
    <w:rsid w:val="00C75691"/>
    <w:rsid w:val="00C75FFC"/>
    <w:rsid w:val="00C77BAA"/>
    <w:rsid w:val="00C77F94"/>
    <w:rsid w:val="00C80DFE"/>
    <w:rsid w:val="00C81D7F"/>
    <w:rsid w:val="00C82F39"/>
    <w:rsid w:val="00C834F1"/>
    <w:rsid w:val="00C87E52"/>
    <w:rsid w:val="00C95C90"/>
    <w:rsid w:val="00C95FA2"/>
    <w:rsid w:val="00C96ACB"/>
    <w:rsid w:val="00C9707F"/>
    <w:rsid w:val="00C97A01"/>
    <w:rsid w:val="00CA2B50"/>
    <w:rsid w:val="00CA3B41"/>
    <w:rsid w:val="00CA57A0"/>
    <w:rsid w:val="00CA6144"/>
    <w:rsid w:val="00CA6193"/>
    <w:rsid w:val="00CA7839"/>
    <w:rsid w:val="00CA7B72"/>
    <w:rsid w:val="00CB0CF6"/>
    <w:rsid w:val="00CB1A9A"/>
    <w:rsid w:val="00CB2502"/>
    <w:rsid w:val="00CB3968"/>
    <w:rsid w:val="00CB4A1D"/>
    <w:rsid w:val="00CB59DE"/>
    <w:rsid w:val="00CB646C"/>
    <w:rsid w:val="00CC0F61"/>
    <w:rsid w:val="00CC256F"/>
    <w:rsid w:val="00CC33AF"/>
    <w:rsid w:val="00CC3665"/>
    <w:rsid w:val="00CC3B79"/>
    <w:rsid w:val="00CC41C8"/>
    <w:rsid w:val="00CC5007"/>
    <w:rsid w:val="00CC78D6"/>
    <w:rsid w:val="00CD049C"/>
    <w:rsid w:val="00CD14FB"/>
    <w:rsid w:val="00CD3802"/>
    <w:rsid w:val="00CD4532"/>
    <w:rsid w:val="00CD476D"/>
    <w:rsid w:val="00CD4C5C"/>
    <w:rsid w:val="00CD7E8D"/>
    <w:rsid w:val="00CE03A8"/>
    <w:rsid w:val="00CE0871"/>
    <w:rsid w:val="00CE2152"/>
    <w:rsid w:val="00CE2368"/>
    <w:rsid w:val="00CE25C7"/>
    <w:rsid w:val="00CE3BC7"/>
    <w:rsid w:val="00CE452D"/>
    <w:rsid w:val="00CE5788"/>
    <w:rsid w:val="00CE5FA4"/>
    <w:rsid w:val="00CF0316"/>
    <w:rsid w:val="00CF137C"/>
    <w:rsid w:val="00CF4F3A"/>
    <w:rsid w:val="00CF588A"/>
    <w:rsid w:val="00CF5D33"/>
    <w:rsid w:val="00CF648D"/>
    <w:rsid w:val="00D017BA"/>
    <w:rsid w:val="00D01ECA"/>
    <w:rsid w:val="00D025AE"/>
    <w:rsid w:val="00D045FD"/>
    <w:rsid w:val="00D04EFC"/>
    <w:rsid w:val="00D05596"/>
    <w:rsid w:val="00D07021"/>
    <w:rsid w:val="00D079F4"/>
    <w:rsid w:val="00D07BB9"/>
    <w:rsid w:val="00D107FB"/>
    <w:rsid w:val="00D121CC"/>
    <w:rsid w:val="00D12AE7"/>
    <w:rsid w:val="00D12C7B"/>
    <w:rsid w:val="00D13657"/>
    <w:rsid w:val="00D15253"/>
    <w:rsid w:val="00D15439"/>
    <w:rsid w:val="00D16604"/>
    <w:rsid w:val="00D17224"/>
    <w:rsid w:val="00D208E5"/>
    <w:rsid w:val="00D21A32"/>
    <w:rsid w:val="00D2252F"/>
    <w:rsid w:val="00D234B2"/>
    <w:rsid w:val="00D23935"/>
    <w:rsid w:val="00D25F84"/>
    <w:rsid w:val="00D30826"/>
    <w:rsid w:val="00D3193D"/>
    <w:rsid w:val="00D335A8"/>
    <w:rsid w:val="00D339B0"/>
    <w:rsid w:val="00D37445"/>
    <w:rsid w:val="00D4334B"/>
    <w:rsid w:val="00D45889"/>
    <w:rsid w:val="00D475F7"/>
    <w:rsid w:val="00D50354"/>
    <w:rsid w:val="00D5188E"/>
    <w:rsid w:val="00D51CA8"/>
    <w:rsid w:val="00D52848"/>
    <w:rsid w:val="00D5388D"/>
    <w:rsid w:val="00D539C7"/>
    <w:rsid w:val="00D53A57"/>
    <w:rsid w:val="00D5452B"/>
    <w:rsid w:val="00D545A0"/>
    <w:rsid w:val="00D55382"/>
    <w:rsid w:val="00D60082"/>
    <w:rsid w:val="00D603BD"/>
    <w:rsid w:val="00D655B6"/>
    <w:rsid w:val="00D659CC"/>
    <w:rsid w:val="00D67CF5"/>
    <w:rsid w:val="00D70912"/>
    <w:rsid w:val="00D72DF0"/>
    <w:rsid w:val="00D745EC"/>
    <w:rsid w:val="00D75582"/>
    <w:rsid w:val="00D76FEE"/>
    <w:rsid w:val="00D77405"/>
    <w:rsid w:val="00D80834"/>
    <w:rsid w:val="00D8209D"/>
    <w:rsid w:val="00D82340"/>
    <w:rsid w:val="00D8294D"/>
    <w:rsid w:val="00D83F0D"/>
    <w:rsid w:val="00D87250"/>
    <w:rsid w:val="00D87A34"/>
    <w:rsid w:val="00D90225"/>
    <w:rsid w:val="00D91597"/>
    <w:rsid w:val="00D92E98"/>
    <w:rsid w:val="00D9373D"/>
    <w:rsid w:val="00D93D44"/>
    <w:rsid w:val="00D9578C"/>
    <w:rsid w:val="00D973AF"/>
    <w:rsid w:val="00DA2BB1"/>
    <w:rsid w:val="00DA2D5C"/>
    <w:rsid w:val="00DA456A"/>
    <w:rsid w:val="00DA7279"/>
    <w:rsid w:val="00DA73FA"/>
    <w:rsid w:val="00DB1007"/>
    <w:rsid w:val="00DB1BB9"/>
    <w:rsid w:val="00DB3CB3"/>
    <w:rsid w:val="00DB4098"/>
    <w:rsid w:val="00DC1304"/>
    <w:rsid w:val="00DC1757"/>
    <w:rsid w:val="00DC43DE"/>
    <w:rsid w:val="00DD2156"/>
    <w:rsid w:val="00DD2F46"/>
    <w:rsid w:val="00DD3B3B"/>
    <w:rsid w:val="00DD403E"/>
    <w:rsid w:val="00DD503C"/>
    <w:rsid w:val="00DD6C0F"/>
    <w:rsid w:val="00DE201B"/>
    <w:rsid w:val="00DE3761"/>
    <w:rsid w:val="00DE4205"/>
    <w:rsid w:val="00DE56CF"/>
    <w:rsid w:val="00DF05E7"/>
    <w:rsid w:val="00DF0E7D"/>
    <w:rsid w:val="00DF1FEF"/>
    <w:rsid w:val="00DF211E"/>
    <w:rsid w:val="00DF2141"/>
    <w:rsid w:val="00DF22C4"/>
    <w:rsid w:val="00DF415E"/>
    <w:rsid w:val="00DF433F"/>
    <w:rsid w:val="00DF62F8"/>
    <w:rsid w:val="00DF6DF0"/>
    <w:rsid w:val="00DF7C13"/>
    <w:rsid w:val="00DF7FA7"/>
    <w:rsid w:val="00E025A2"/>
    <w:rsid w:val="00E10E0E"/>
    <w:rsid w:val="00E13038"/>
    <w:rsid w:val="00E14168"/>
    <w:rsid w:val="00E1501D"/>
    <w:rsid w:val="00E17B46"/>
    <w:rsid w:val="00E22CE8"/>
    <w:rsid w:val="00E22F78"/>
    <w:rsid w:val="00E241B8"/>
    <w:rsid w:val="00E275D8"/>
    <w:rsid w:val="00E2781A"/>
    <w:rsid w:val="00E3075E"/>
    <w:rsid w:val="00E31B20"/>
    <w:rsid w:val="00E33571"/>
    <w:rsid w:val="00E33846"/>
    <w:rsid w:val="00E35AAF"/>
    <w:rsid w:val="00E365D7"/>
    <w:rsid w:val="00E37817"/>
    <w:rsid w:val="00E42EBC"/>
    <w:rsid w:val="00E43CAD"/>
    <w:rsid w:val="00E43E60"/>
    <w:rsid w:val="00E45046"/>
    <w:rsid w:val="00E45A4A"/>
    <w:rsid w:val="00E50EDA"/>
    <w:rsid w:val="00E52F27"/>
    <w:rsid w:val="00E55432"/>
    <w:rsid w:val="00E56476"/>
    <w:rsid w:val="00E573FA"/>
    <w:rsid w:val="00E575EC"/>
    <w:rsid w:val="00E64C48"/>
    <w:rsid w:val="00E65717"/>
    <w:rsid w:val="00E67016"/>
    <w:rsid w:val="00E72536"/>
    <w:rsid w:val="00E729DC"/>
    <w:rsid w:val="00E72FFC"/>
    <w:rsid w:val="00E7310E"/>
    <w:rsid w:val="00E73B1C"/>
    <w:rsid w:val="00E766A9"/>
    <w:rsid w:val="00E76E74"/>
    <w:rsid w:val="00E76EE6"/>
    <w:rsid w:val="00E80219"/>
    <w:rsid w:val="00E8038C"/>
    <w:rsid w:val="00E8280F"/>
    <w:rsid w:val="00E830AC"/>
    <w:rsid w:val="00E85BC1"/>
    <w:rsid w:val="00E8669B"/>
    <w:rsid w:val="00E866FD"/>
    <w:rsid w:val="00E868A1"/>
    <w:rsid w:val="00E90A37"/>
    <w:rsid w:val="00E95D06"/>
    <w:rsid w:val="00E95E1D"/>
    <w:rsid w:val="00E96651"/>
    <w:rsid w:val="00E96CA3"/>
    <w:rsid w:val="00E9749E"/>
    <w:rsid w:val="00E97AC9"/>
    <w:rsid w:val="00EA01DB"/>
    <w:rsid w:val="00EA050D"/>
    <w:rsid w:val="00EA10E4"/>
    <w:rsid w:val="00EA123D"/>
    <w:rsid w:val="00EA4800"/>
    <w:rsid w:val="00EA4B95"/>
    <w:rsid w:val="00EA6176"/>
    <w:rsid w:val="00EA68A1"/>
    <w:rsid w:val="00EA6CF3"/>
    <w:rsid w:val="00EA7192"/>
    <w:rsid w:val="00EB0834"/>
    <w:rsid w:val="00EB4DE1"/>
    <w:rsid w:val="00EB59E9"/>
    <w:rsid w:val="00EB5E4A"/>
    <w:rsid w:val="00EB69DE"/>
    <w:rsid w:val="00EC0792"/>
    <w:rsid w:val="00EC0F43"/>
    <w:rsid w:val="00EC33DA"/>
    <w:rsid w:val="00EC3BC2"/>
    <w:rsid w:val="00EC4210"/>
    <w:rsid w:val="00EC512E"/>
    <w:rsid w:val="00EC7F62"/>
    <w:rsid w:val="00ED0C8E"/>
    <w:rsid w:val="00ED1764"/>
    <w:rsid w:val="00ED1F32"/>
    <w:rsid w:val="00ED74CB"/>
    <w:rsid w:val="00ED75D0"/>
    <w:rsid w:val="00EE321F"/>
    <w:rsid w:val="00EE3807"/>
    <w:rsid w:val="00EE3F69"/>
    <w:rsid w:val="00EE5449"/>
    <w:rsid w:val="00EE60F0"/>
    <w:rsid w:val="00EE79E0"/>
    <w:rsid w:val="00EF2372"/>
    <w:rsid w:val="00EF5D01"/>
    <w:rsid w:val="00F008D9"/>
    <w:rsid w:val="00F014D7"/>
    <w:rsid w:val="00F016CC"/>
    <w:rsid w:val="00F01E84"/>
    <w:rsid w:val="00F024B7"/>
    <w:rsid w:val="00F03434"/>
    <w:rsid w:val="00F0358A"/>
    <w:rsid w:val="00F04371"/>
    <w:rsid w:val="00F043EF"/>
    <w:rsid w:val="00F05D4A"/>
    <w:rsid w:val="00F06711"/>
    <w:rsid w:val="00F06AFE"/>
    <w:rsid w:val="00F07048"/>
    <w:rsid w:val="00F07886"/>
    <w:rsid w:val="00F12349"/>
    <w:rsid w:val="00F12A1D"/>
    <w:rsid w:val="00F139CC"/>
    <w:rsid w:val="00F14A44"/>
    <w:rsid w:val="00F14E44"/>
    <w:rsid w:val="00F154A5"/>
    <w:rsid w:val="00F15537"/>
    <w:rsid w:val="00F15BE1"/>
    <w:rsid w:val="00F17681"/>
    <w:rsid w:val="00F213EB"/>
    <w:rsid w:val="00F21483"/>
    <w:rsid w:val="00F214A2"/>
    <w:rsid w:val="00F24570"/>
    <w:rsid w:val="00F2565C"/>
    <w:rsid w:val="00F2665A"/>
    <w:rsid w:val="00F26747"/>
    <w:rsid w:val="00F26CBC"/>
    <w:rsid w:val="00F31CBA"/>
    <w:rsid w:val="00F33CFC"/>
    <w:rsid w:val="00F343AA"/>
    <w:rsid w:val="00F36105"/>
    <w:rsid w:val="00F36449"/>
    <w:rsid w:val="00F40E7B"/>
    <w:rsid w:val="00F41BE7"/>
    <w:rsid w:val="00F43B98"/>
    <w:rsid w:val="00F44ACB"/>
    <w:rsid w:val="00F45043"/>
    <w:rsid w:val="00F4636C"/>
    <w:rsid w:val="00F46D05"/>
    <w:rsid w:val="00F46E78"/>
    <w:rsid w:val="00F46F9E"/>
    <w:rsid w:val="00F50420"/>
    <w:rsid w:val="00F51F33"/>
    <w:rsid w:val="00F52F6F"/>
    <w:rsid w:val="00F53B5C"/>
    <w:rsid w:val="00F544B4"/>
    <w:rsid w:val="00F55562"/>
    <w:rsid w:val="00F60D9C"/>
    <w:rsid w:val="00F6169F"/>
    <w:rsid w:val="00F62000"/>
    <w:rsid w:val="00F646B2"/>
    <w:rsid w:val="00F649DF"/>
    <w:rsid w:val="00F668CA"/>
    <w:rsid w:val="00F66A1F"/>
    <w:rsid w:val="00F66C21"/>
    <w:rsid w:val="00F67478"/>
    <w:rsid w:val="00F714E4"/>
    <w:rsid w:val="00F71D2C"/>
    <w:rsid w:val="00F73160"/>
    <w:rsid w:val="00F73ECD"/>
    <w:rsid w:val="00F74039"/>
    <w:rsid w:val="00F774FD"/>
    <w:rsid w:val="00F779A3"/>
    <w:rsid w:val="00F81778"/>
    <w:rsid w:val="00F82A05"/>
    <w:rsid w:val="00F86901"/>
    <w:rsid w:val="00F9034C"/>
    <w:rsid w:val="00F926BD"/>
    <w:rsid w:val="00F92710"/>
    <w:rsid w:val="00F93218"/>
    <w:rsid w:val="00F94A03"/>
    <w:rsid w:val="00F9664F"/>
    <w:rsid w:val="00F96D19"/>
    <w:rsid w:val="00F971EB"/>
    <w:rsid w:val="00F972A2"/>
    <w:rsid w:val="00F97A3D"/>
    <w:rsid w:val="00FA0251"/>
    <w:rsid w:val="00FA2F9E"/>
    <w:rsid w:val="00FA68C8"/>
    <w:rsid w:val="00FB1A45"/>
    <w:rsid w:val="00FB2A1E"/>
    <w:rsid w:val="00FB44F8"/>
    <w:rsid w:val="00FB496B"/>
    <w:rsid w:val="00FB49AB"/>
    <w:rsid w:val="00FC2ABA"/>
    <w:rsid w:val="00FC4212"/>
    <w:rsid w:val="00FC47DA"/>
    <w:rsid w:val="00FC5089"/>
    <w:rsid w:val="00FC60E2"/>
    <w:rsid w:val="00FC6EEB"/>
    <w:rsid w:val="00FC778C"/>
    <w:rsid w:val="00FC7EE3"/>
    <w:rsid w:val="00FD1117"/>
    <w:rsid w:val="00FD239A"/>
    <w:rsid w:val="00FD388B"/>
    <w:rsid w:val="00FD467F"/>
    <w:rsid w:val="00FD4D95"/>
    <w:rsid w:val="00FD6226"/>
    <w:rsid w:val="00FE0602"/>
    <w:rsid w:val="00FE13BA"/>
    <w:rsid w:val="00FE469D"/>
    <w:rsid w:val="00FE4A5E"/>
    <w:rsid w:val="00FE4C06"/>
    <w:rsid w:val="00FE5B80"/>
    <w:rsid w:val="00FE60B8"/>
    <w:rsid w:val="00FF053E"/>
    <w:rsid w:val="00FF0B8B"/>
    <w:rsid w:val="00FF1190"/>
    <w:rsid w:val="00FF4575"/>
    <w:rsid w:val="00FF60D3"/>
    <w:rsid w:val="00FF65DA"/>
    <w:rsid w:val="00FF6F19"/>
    <w:rsid w:val="00FF7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4323539"/>
  <w15:docId w15:val="{51827817-5DC0-4E4D-A691-DF0934251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59DE"/>
    <w:pPr>
      <w:suppressAutoHyphens/>
    </w:pPr>
    <w:rPr>
      <w:sz w:val="24"/>
      <w:szCs w:val="24"/>
      <w:lang w:val="en-GB" w:eastAsia="ar-SA"/>
    </w:rPr>
  </w:style>
  <w:style w:type="paragraph" w:styleId="Ttulo1">
    <w:name w:val="heading 1"/>
    <w:basedOn w:val="Normal"/>
    <w:next w:val="Textoindependiente"/>
    <w:qFormat/>
    <w:rsid w:val="00CB59DE"/>
    <w:pPr>
      <w:numPr>
        <w:numId w:val="1"/>
      </w:numPr>
      <w:suppressAutoHyphens w:val="0"/>
      <w:spacing w:before="280" w:after="119"/>
      <w:outlineLvl w:val="0"/>
    </w:pPr>
    <w:rPr>
      <w:b/>
      <w:bCs/>
      <w:kern w:val="1"/>
      <w:sz w:val="48"/>
      <w:szCs w:val="48"/>
      <w:lang w:val="es-ES"/>
    </w:rPr>
  </w:style>
  <w:style w:type="paragraph" w:styleId="Ttulo2">
    <w:name w:val="heading 2"/>
    <w:basedOn w:val="Normal"/>
    <w:next w:val="Textoindependiente"/>
    <w:qFormat/>
    <w:rsid w:val="00CB59DE"/>
    <w:pPr>
      <w:numPr>
        <w:ilvl w:val="1"/>
        <w:numId w:val="1"/>
      </w:numPr>
      <w:suppressAutoHyphens w:val="0"/>
      <w:spacing w:before="280" w:after="119"/>
      <w:outlineLvl w:val="1"/>
    </w:pPr>
    <w:rPr>
      <w:b/>
      <w:bCs/>
      <w:sz w:val="36"/>
      <w:szCs w:val="36"/>
      <w:lang w:val="es-ES"/>
    </w:rPr>
  </w:style>
  <w:style w:type="paragraph" w:styleId="Ttulo3">
    <w:name w:val="heading 3"/>
    <w:basedOn w:val="Normal"/>
    <w:next w:val="Normal"/>
    <w:qFormat/>
    <w:rsid w:val="00CB59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3z0">
    <w:name w:val="WW8Num3z0"/>
    <w:rsid w:val="00CB59DE"/>
    <w:rPr>
      <w:rFonts w:ascii="Symbol" w:hAnsi="Symbol"/>
    </w:rPr>
  </w:style>
  <w:style w:type="character" w:customStyle="1" w:styleId="WW8Num3z1">
    <w:name w:val="WW8Num3z1"/>
    <w:rsid w:val="00CB59DE"/>
    <w:rPr>
      <w:rFonts w:ascii="Courier New" w:hAnsi="Courier New" w:cs="Courier New"/>
    </w:rPr>
  </w:style>
  <w:style w:type="character" w:customStyle="1" w:styleId="WW8Num3z2">
    <w:name w:val="WW8Num3z2"/>
    <w:rsid w:val="00CB59DE"/>
    <w:rPr>
      <w:rFonts w:ascii="Wingdings" w:hAnsi="Wingdings"/>
    </w:rPr>
  </w:style>
  <w:style w:type="character" w:customStyle="1" w:styleId="WW8Num4z0">
    <w:name w:val="WW8Num4z0"/>
    <w:rsid w:val="00CB59DE"/>
    <w:rPr>
      <w:rFonts w:ascii="Symbol" w:hAnsi="Symbol"/>
    </w:rPr>
  </w:style>
  <w:style w:type="character" w:customStyle="1" w:styleId="WW8Num4z1">
    <w:name w:val="WW8Num4z1"/>
    <w:rsid w:val="00CB59DE"/>
    <w:rPr>
      <w:rFonts w:ascii="Courier New" w:hAnsi="Courier New" w:cs="Courier New"/>
    </w:rPr>
  </w:style>
  <w:style w:type="character" w:customStyle="1" w:styleId="WW8Num4z2">
    <w:name w:val="WW8Num4z2"/>
    <w:rsid w:val="00CB59DE"/>
    <w:rPr>
      <w:rFonts w:ascii="Wingdings" w:hAnsi="Wingdings"/>
    </w:rPr>
  </w:style>
  <w:style w:type="character" w:customStyle="1" w:styleId="WW8Num5z0">
    <w:name w:val="WW8Num5z0"/>
    <w:rsid w:val="00CB59DE"/>
    <w:rPr>
      <w:rFonts w:ascii="Symbol" w:hAnsi="Symbol"/>
    </w:rPr>
  </w:style>
  <w:style w:type="character" w:customStyle="1" w:styleId="WW8Num5z1">
    <w:name w:val="WW8Num5z1"/>
    <w:rsid w:val="00CB59DE"/>
    <w:rPr>
      <w:rFonts w:ascii="Courier New" w:hAnsi="Courier New" w:cs="Courier New"/>
    </w:rPr>
  </w:style>
  <w:style w:type="character" w:customStyle="1" w:styleId="WW8Num5z2">
    <w:name w:val="WW8Num5z2"/>
    <w:rsid w:val="00CB59DE"/>
    <w:rPr>
      <w:rFonts w:ascii="Wingdings" w:hAnsi="Wingdings"/>
    </w:rPr>
  </w:style>
  <w:style w:type="character" w:customStyle="1" w:styleId="WW8Num6z0">
    <w:name w:val="WW8Num6z0"/>
    <w:rsid w:val="00CB59DE"/>
    <w:rPr>
      <w:rFonts w:ascii="Symbol" w:hAnsi="Symbol"/>
    </w:rPr>
  </w:style>
  <w:style w:type="character" w:customStyle="1" w:styleId="WW8Num6z1">
    <w:name w:val="WW8Num6z1"/>
    <w:rsid w:val="00CB59DE"/>
    <w:rPr>
      <w:rFonts w:ascii="Courier New" w:hAnsi="Courier New" w:cs="Courier New"/>
    </w:rPr>
  </w:style>
  <w:style w:type="character" w:customStyle="1" w:styleId="WW8Num6z2">
    <w:name w:val="WW8Num6z2"/>
    <w:rsid w:val="00CB59DE"/>
    <w:rPr>
      <w:rFonts w:ascii="Wingdings" w:hAnsi="Wingdings"/>
    </w:rPr>
  </w:style>
  <w:style w:type="character" w:customStyle="1" w:styleId="WW8Num8z0">
    <w:name w:val="WW8Num8z0"/>
    <w:rsid w:val="00CB59DE"/>
    <w:rPr>
      <w:rFonts w:ascii="Symbol" w:hAnsi="Symbol"/>
    </w:rPr>
  </w:style>
  <w:style w:type="character" w:customStyle="1" w:styleId="WW8Num9z1">
    <w:name w:val="WW8Num9z1"/>
    <w:rsid w:val="00CB59DE"/>
    <w:rPr>
      <w:rFonts w:ascii="Courier New" w:hAnsi="Courier New" w:cs="Courier New"/>
    </w:rPr>
  </w:style>
  <w:style w:type="character" w:customStyle="1" w:styleId="WW8Num9z2">
    <w:name w:val="WW8Num9z2"/>
    <w:rsid w:val="00CB59DE"/>
    <w:rPr>
      <w:rFonts w:ascii="Wingdings" w:hAnsi="Wingdings"/>
    </w:rPr>
  </w:style>
  <w:style w:type="character" w:customStyle="1" w:styleId="WW8Num9z3">
    <w:name w:val="WW8Num9z3"/>
    <w:rsid w:val="00CB59DE"/>
    <w:rPr>
      <w:rFonts w:ascii="Symbol" w:hAnsi="Symbol"/>
    </w:rPr>
  </w:style>
  <w:style w:type="character" w:customStyle="1" w:styleId="Fuentedeprrafopredeter3">
    <w:name w:val="Fuente de párrafo predeter.3"/>
    <w:rsid w:val="00CB59DE"/>
  </w:style>
  <w:style w:type="character" w:customStyle="1" w:styleId="Fuentedeprrafopredeter2">
    <w:name w:val="Fuente de párrafo predeter.2"/>
    <w:rsid w:val="00CB59DE"/>
  </w:style>
  <w:style w:type="character" w:customStyle="1" w:styleId="Fuentedeprrafopredeter1">
    <w:name w:val="Fuente de párrafo predeter.1"/>
    <w:rsid w:val="00CB59DE"/>
  </w:style>
  <w:style w:type="character" w:customStyle="1" w:styleId="Refdecomentario1">
    <w:name w:val="Ref. de comentario1"/>
    <w:rsid w:val="00CB59DE"/>
    <w:rPr>
      <w:sz w:val="16"/>
      <w:szCs w:val="16"/>
    </w:rPr>
  </w:style>
  <w:style w:type="character" w:customStyle="1" w:styleId="TextocomentarioCar">
    <w:name w:val="Texto comentario Car"/>
    <w:rsid w:val="00CB59DE"/>
    <w:rPr>
      <w:lang w:val="en-GB"/>
    </w:rPr>
  </w:style>
  <w:style w:type="character" w:customStyle="1" w:styleId="AsuntodelcomentarioCar">
    <w:name w:val="Asunto del comentario Car"/>
    <w:rsid w:val="00CB59DE"/>
    <w:rPr>
      <w:b/>
      <w:bCs/>
      <w:lang w:val="en-GB"/>
    </w:rPr>
  </w:style>
  <w:style w:type="character" w:customStyle="1" w:styleId="TextodegloboCar">
    <w:name w:val="Texto de globo Car"/>
    <w:rsid w:val="00CB59DE"/>
    <w:rPr>
      <w:rFonts w:ascii="Tahoma" w:hAnsi="Tahoma" w:cs="Tahoma"/>
      <w:sz w:val="16"/>
      <w:szCs w:val="16"/>
      <w:lang w:val="en-GB"/>
    </w:rPr>
  </w:style>
  <w:style w:type="character" w:customStyle="1" w:styleId="Smbolodenotaalpie">
    <w:name w:val="Símbolo de nota al pie"/>
    <w:rsid w:val="00CB59DE"/>
    <w:rPr>
      <w:vertAlign w:val="superscript"/>
    </w:rPr>
  </w:style>
  <w:style w:type="character" w:styleId="Nmerodepgina">
    <w:name w:val="page number"/>
    <w:basedOn w:val="Fuentedeprrafopredeter3"/>
    <w:rsid w:val="00CB59DE"/>
  </w:style>
  <w:style w:type="character" w:styleId="Hipervnculo">
    <w:name w:val="Hyperlink"/>
    <w:rsid w:val="00CB59DE"/>
    <w:rPr>
      <w:color w:val="0000FF"/>
      <w:u w:val="single"/>
    </w:rPr>
  </w:style>
  <w:style w:type="character" w:customStyle="1" w:styleId="Refdecomentario2">
    <w:name w:val="Ref. de comentario2"/>
    <w:rsid w:val="00CB59DE"/>
    <w:rPr>
      <w:sz w:val="16"/>
      <w:szCs w:val="16"/>
    </w:rPr>
  </w:style>
  <w:style w:type="character" w:customStyle="1" w:styleId="TextocomentarioCar1">
    <w:name w:val="Texto comentario Car1"/>
    <w:rsid w:val="00CB59DE"/>
    <w:rPr>
      <w:lang w:val="en-GB"/>
    </w:rPr>
  </w:style>
  <w:style w:type="character" w:styleId="Refdenotaalpie">
    <w:name w:val="footnote reference"/>
    <w:rsid w:val="00CB59DE"/>
    <w:rPr>
      <w:vertAlign w:val="superscript"/>
    </w:rPr>
  </w:style>
  <w:style w:type="character" w:styleId="Refdenotaalfinal">
    <w:name w:val="endnote reference"/>
    <w:rsid w:val="00CB59DE"/>
    <w:rPr>
      <w:vertAlign w:val="superscript"/>
    </w:rPr>
  </w:style>
  <w:style w:type="character" w:customStyle="1" w:styleId="Smbolodenotafinal">
    <w:name w:val="Símbolo de nota final"/>
    <w:rsid w:val="00CB59DE"/>
  </w:style>
  <w:style w:type="paragraph" w:customStyle="1" w:styleId="Encabezado3">
    <w:name w:val="Encabezado3"/>
    <w:basedOn w:val="Normal"/>
    <w:next w:val="Textoindependiente"/>
    <w:rsid w:val="00CB59D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oindependiente">
    <w:name w:val="Body Text"/>
    <w:basedOn w:val="Normal"/>
    <w:rsid w:val="00CB59DE"/>
    <w:pPr>
      <w:spacing w:after="120"/>
    </w:pPr>
  </w:style>
  <w:style w:type="paragraph" w:styleId="Lista">
    <w:name w:val="List"/>
    <w:basedOn w:val="Textoindependiente"/>
    <w:rsid w:val="00CB59DE"/>
    <w:rPr>
      <w:rFonts w:cs="Tahoma"/>
    </w:rPr>
  </w:style>
  <w:style w:type="paragraph" w:customStyle="1" w:styleId="Etiqueta">
    <w:name w:val="Etiqueta"/>
    <w:basedOn w:val="Normal"/>
    <w:rsid w:val="00CB59DE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CB59DE"/>
    <w:pPr>
      <w:suppressLineNumbers/>
    </w:pPr>
    <w:rPr>
      <w:rFonts w:cs="Tahoma"/>
    </w:rPr>
  </w:style>
  <w:style w:type="paragraph" w:customStyle="1" w:styleId="Encabezado2">
    <w:name w:val="Encabezado2"/>
    <w:basedOn w:val="Normal"/>
    <w:next w:val="Textoindependiente"/>
    <w:rsid w:val="00CB59D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Encabezado1">
    <w:name w:val="Encabezado1"/>
    <w:basedOn w:val="Normal"/>
    <w:next w:val="Textoindependiente"/>
    <w:rsid w:val="00CB59D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Contenidodelatabla">
    <w:name w:val="Contenido de la tabla"/>
    <w:basedOn w:val="Normal"/>
    <w:rsid w:val="00CB59DE"/>
    <w:pPr>
      <w:suppressLineNumbers/>
    </w:pPr>
  </w:style>
  <w:style w:type="paragraph" w:customStyle="1" w:styleId="Encabezadodelatabla">
    <w:name w:val="Encabezado de la tabla"/>
    <w:basedOn w:val="Contenidodelatabla"/>
    <w:rsid w:val="00CB59DE"/>
    <w:pPr>
      <w:jc w:val="center"/>
    </w:pPr>
    <w:rPr>
      <w:b/>
      <w:bCs/>
    </w:rPr>
  </w:style>
  <w:style w:type="paragraph" w:styleId="NormalWeb">
    <w:name w:val="Normal (Web)"/>
    <w:basedOn w:val="Normal"/>
    <w:rsid w:val="00CB59DE"/>
    <w:pPr>
      <w:suppressAutoHyphens w:val="0"/>
      <w:spacing w:before="280" w:after="119"/>
    </w:pPr>
    <w:rPr>
      <w:lang w:val="es-ES"/>
    </w:rPr>
  </w:style>
  <w:style w:type="paragraph" w:customStyle="1" w:styleId="Textocomentario1">
    <w:name w:val="Texto comentario1"/>
    <w:basedOn w:val="Normal"/>
    <w:rsid w:val="00CB59DE"/>
    <w:rPr>
      <w:sz w:val="20"/>
      <w:szCs w:val="20"/>
    </w:rPr>
  </w:style>
  <w:style w:type="paragraph" w:styleId="Asuntodelcomentario">
    <w:name w:val="annotation subject"/>
    <w:basedOn w:val="Textocomentario1"/>
    <w:next w:val="Textocomentario1"/>
    <w:rsid w:val="00CB59DE"/>
    <w:rPr>
      <w:b/>
      <w:bCs/>
    </w:rPr>
  </w:style>
  <w:style w:type="paragraph" w:styleId="Textodeglobo">
    <w:name w:val="Balloon Text"/>
    <w:basedOn w:val="Normal"/>
    <w:rsid w:val="00CB59D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CB59D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B59DE"/>
    <w:pPr>
      <w:tabs>
        <w:tab w:val="center" w:pos="4252"/>
        <w:tab w:val="right" w:pos="8504"/>
      </w:tabs>
    </w:pPr>
  </w:style>
  <w:style w:type="paragraph" w:styleId="Textonotapie">
    <w:name w:val="footnote text"/>
    <w:basedOn w:val="Normal"/>
    <w:rsid w:val="00CB59DE"/>
    <w:rPr>
      <w:sz w:val="20"/>
      <w:szCs w:val="20"/>
    </w:rPr>
  </w:style>
  <w:style w:type="paragraph" w:customStyle="1" w:styleId="Default">
    <w:name w:val="Default"/>
    <w:rsid w:val="00CB59DE"/>
    <w:pPr>
      <w:suppressAutoHyphens/>
      <w:autoSpaceDE w:val="0"/>
    </w:pPr>
    <w:rPr>
      <w:rFonts w:ascii="Cambria" w:eastAsia="Arial" w:hAnsi="Cambria" w:cs="Cambria"/>
      <w:color w:val="000000"/>
      <w:sz w:val="24"/>
      <w:szCs w:val="24"/>
      <w:lang w:val="es-ES" w:eastAsia="ar-SA"/>
    </w:rPr>
  </w:style>
  <w:style w:type="paragraph" w:styleId="TDC1">
    <w:name w:val="toc 1"/>
    <w:basedOn w:val="Normal"/>
    <w:next w:val="Normal"/>
    <w:rsid w:val="00CB59DE"/>
  </w:style>
  <w:style w:type="paragraph" w:styleId="TDC2">
    <w:name w:val="toc 2"/>
    <w:basedOn w:val="Normal"/>
    <w:next w:val="Normal"/>
    <w:rsid w:val="00CB59DE"/>
    <w:pPr>
      <w:ind w:left="240"/>
    </w:pPr>
  </w:style>
  <w:style w:type="paragraph" w:customStyle="1" w:styleId="Epgrafe1">
    <w:name w:val="Epígrafe1"/>
    <w:basedOn w:val="Normal"/>
    <w:next w:val="Normal"/>
    <w:rsid w:val="00CB59DE"/>
    <w:rPr>
      <w:b/>
      <w:bCs/>
      <w:sz w:val="20"/>
      <w:szCs w:val="20"/>
    </w:rPr>
  </w:style>
  <w:style w:type="paragraph" w:styleId="TDC3">
    <w:name w:val="toc 3"/>
    <w:basedOn w:val="Normal"/>
    <w:next w:val="Normal"/>
    <w:rsid w:val="00CB59DE"/>
    <w:pPr>
      <w:ind w:left="480"/>
    </w:pPr>
  </w:style>
  <w:style w:type="paragraph" w:customStyle="1" w:styleId="Textocomentario2">
    <w:name w:val="Texto comentario2"/>
    <w:basedOn w:val="Normal"/>
    <w:rsid w:val="00CB59DE"/>
    <w:rPr>
      <w:sz w:val="20"/>
      <w:szCs w:val="20"/>
    </w:rPr>
  </w:style>
  <w:style w:type="paragraph" w:styleId="TDC4">
    <w:name w:val="toc 4"/>
    <w:basedOn w:val="ndice"/>
    <w:rsid w:val="00CB59DE"/>
    <w:pPr>
      <w:tabs>
        <w:tab w:val="right" w:leader="dot" w:pos="9637"/>
      </w:tabs>
      <w:ind w:left="849"/>
    </w:pPr>
  </w:style>
  <w:style w:type="paragraph" w:styleId="TDC5">
    <w:name w:val="toc 5"/>
    <w:basedOn w:val="ndice"/>
    <w:rsid w:val="00CB59DE"/>
    <w:pPr>
      <w:tabs>
        <w:tab w:val="right" w:leader="dot" w:pos="9637"/>
      </w:tabs>
      <w:ind w:left="1132"/>
    </w:pPr>
  </w:style>
  <w:style w:type="paragraph" w:styleId="TDC6">
    <w:name w:val="toc 6"/>
    <w:basedOn w:val="ndice"/>
    <w:rsid w:val="00CB59DE"/>
    <w:pPr>
      <w:tabs>
        <w:tab w:val="right" w:leader="dot" w:pos="9637"/>
      </w:tabs>
      <w:ind w:left="1415"/>
    </w:pPr>
  </w:style>
  <w:style w:type="paragraph" w:styleId="TDC7">
    <w:name w:val="toc 7"/>
    <w:basedOn w:val="ndice"/>
    <w:rsid w:val="00CB59DE"/>
    <w:pPr>
      <w:tabs>
        <w:tab w:val="right" w:leader="dot" w:pos="9637"/>
      </w:tabs>
      <w:ind w:left="1698"/>
    </w:pPr>
  </w:style>
  <w:style w:type="paragraph" w:styleId="TDC8">
    <w:name w:val="toc 8"/>
    <w:basedOn w:val="ndice"/>
    <w:rsid w:val="00CB59DE"/>
    <w:pPr>
      <w:tabs>
        <w:tab w:val="right" w:leader="dot" w:pos="9637"/>
      </w:tabs>
      <w:ind w:left="1981"/>
    </w:pPr>
  </w:style>
  <w:style w:type="paragraph" w:styleId="TDC9">
    <w:name w:val="toc 9"/>
    <w:basedOn w:val="ndice"/>
    <w:rsid w:val="00CB59DE"/>
    <w:pPr>
      <w:tabs>
        <w:tab w:val="right" w:leader="dot" w:pos="9637"/>
      </w:tabs>
      <w:ind w:left="2264"/>
    </w:pPr>
  </w:style>
  <w:style w:type="paragraph" w:customStyle="1" w:styleId="ndicel10">
    <w:name w:val="Índicel 10"/>
    <w:basedOn w:val="ndice"/>
    <w:rsid w:val="00CB59DE"/>
    <w:pPr>
      <w:tabs>
        <w:tab w:val="right" w:leader="dot" w:pos="9637"/>
      </w:tabs>
      <w:ind w:left="2547"/>
    </w:pPr>
  </w:style>
  <w:style w:type="paragraph" w:customStyle="1" w:styleId="Contenidodelmarco">
    <w:name w:val="Contenido del marco"/>
    <w:basedOn w:val="Textoindependiente"/>
    <w:rsid w:val="00CB59DE"/>
  </w:style>
  <w:style w:type="table" w:styleId="Tablaconlista3">
    <w:name w:val="Table List 3"/>
    <w:basedOn w:val="Tablanormal"/>
    <w:rsid w:val="003414EB"/>
    <w:pPr>
      <w:suppressAutoHyphens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escripcin">
    <w:name w:val="caption"/>
    <w:basedOn w:val="Normal"/>
    <w:next w:val="Normal"/>
    <w:qFormat/>
    <w:rsid w:val="00711646"/>
    <w:rPr>
      <w:b/>
      <w:bCs/>
      <w:sz w:val="20"/>
      <w:szCs w:val="20"/>
    </w:rPr>
  </w:style>
  <w:style w:type="table" w:styleId="Tablaconcuadrcula">
    <w:name w:val="Table Grid"/>
    <w:basedOn w:val="Tablanormal"/>
    <w:rsid w:val="0041771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rsid w:val="00B064AD"/>
    <w:rPr>
      <w:sz w:val="16"/>
      <w:szCs w:val="16"/>
    </w:rPr>
  </w:style>
  <w:style w:type="paragraph" w:styleId="Textocomentario">
    <w:name w:val="annotation text"/>
    <w:basedOn w:val="Normal"/>
    <w:link w:val="TextocomentarioCar2"/>
    <w:rsid w:val="00B064AD"/>
    <w:rPr>
      <w:sz w:val="20"/>
      <w:szCs w:val="20"/>
    </w:rPr>
  </w:style>
  <w:style w:type="character" w:customStyle="1" w:styleId="TextocomentarioCar2">
    <w:name w:val="Texto comentario Car2"/>
    <w:link w:val="Textocomentario"/>
    <w:rsid w:val="00B064AD"/>
    <w:rPr>
      <w:lang w:val="en-GB" w:eastAsia="ar-SA"/>
    </w:rPr>
  </w:style>
  <w:style w:type="paragraph" w:styleId="Revisin">
    <w:name w:val="Revision"/>
    <w:hidden/>
    <w:uiPriority w:val="99"/>
    <w:semiHidden/>
    <w:rsid w:val="008E18A2"/>
    <w:rPr>
      <w:sz w:val="24"/>
      <w:szCs w:val="24"/>
      <w:lang w:val="en-GB" w:eastAsia="ar-SA"/>
    </w:rPr>
  </w:style>
  <w:style w:type="paragraph" w:styleId="Prrafodelista">
    <w:name w:val="List Paragraph"/>
    <w:basedOn w:val="Normal"/>
    <w:uiPriority w:val="34"/>
    <w:qFormat/>
    <w:rsid w:val="00781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BALANCE</vt:lpstr>
    </vt:vector>
  </TitlesOfParts>
  <Company>Hewlett-Packard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</dc:title>
  <dc:creator>Rafael Echeverría</dc:creator>
  <cp:lastModifiedBy>Evelyn Flores</cp:lastModifiedBy>
  <cp:revision>2</cp:revision>
  <cp:lastPrinted>2020-05-26T18:34:00Z</cp:lastPrinted>
  <dcterms:created xsi:type="dcterms:W3CDTF">2021-04-01T20:36:00Z</dcterms:created>
  <dcterms:modified xsi:type="dcterms:W3CDTF">2021-04-01T20:36:00Z</dcterms:modified>
</cp:coreProperties>
</file>